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B32CB" w:rsidRPr="00655FAE" w:rsidRDefault="002D126C" w:rsidP="00B15D93">
      <w:pPr>
        <w:tabs>
          <w:tab w:val="left" w:pos="1701"/>
        </w:tabs>
        <w:rPr>
          <w:b/>
          <w:sz w:val="52"/>
        </w:rPr>
      </w:pPr>
      <w:bookmarkStart w:id="0" w:name="_GoBack"/>
      <w:bookmarkEnd w:id="0"/>
      <w:r w:rsidRPr="0037045B">
        <w:rPr>
          <w:noProof/>
          <w:sz w:val="22"/>
        </w:rPr>
        <w:drawing>
          <wp:anchor distT="0" distB="0" distL="114300" distR="114300" simplePos="0" relativeHeight="251657216" behindDoc="1" locked="0" layoutInCell="1" allowOverlap="1">
            <wp:simplePos x="0" y="0"/>
            <wp:positionH relativeFrom="column">
              <wp:posOffset>4114800</wp:posOffset>
            </wp:positionH>
            <wp:positionV relativeFrom="paragraph">
              <wp:posOffset>-228600</wp:posOffset>
            </wp:positionV>
            <wp:extent cx="1803400" cy="897255"/>
            <wp:effectExtent l="0" t="0" r="0" b="0"/>
            <wp:wrapNone/>
            <wp:docPr id="99" name="Bild 2" descr="bege_bez_rgb_50m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ege_bez_rgb_50mm"/>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3400" cy="897255"/>
                    </a:xfrm>
                    <a:prstGeom prst="rect">
                      <a:avLst/>
                    </a:prstGeom>
                    <a:noFill/>
                    <a:ln>
                      <a:noFill/>
                    </a:ln>
                  </pic:spPr>
                </pic:pic>
              </a:graphicData>
            </a:graphic>
            <wp14:sizeRelH relativeFrom="page">
              <wp14:pctWidth>0</wp14:pctWidth>
            </wp14:sizeRelH>
            <wp14:sizeRelV relativeFrom="page">
              <wp14:pctHeight>0</wp14:pctHeight>
            </wp14:sizeRelV>
          </wp:anchor>
        </w:drawing>
      </w:r>
      <w:r w:rsidR="003B32CB">
        <w:rPr>
          <w:b/>
          <w:sz w:val="52"/>
        </w:rPr>
        <w:t>D</w:t>
      </w:r>
      <w:r w:rsidR="005231FC" w:rsidRPr="0037045B">
        <w:rPr>
          <w:b/>
          <w:sz w:val="52"/>
        </w:rPr>
        <w:t>er Basilisk</w:t>
      </w:r>
      <w:r w:rsidR="005231FC" w:rsidRPr="00F176B8">
        <w:rPr>
          <w:b/>
          <w:sz w:val="56"/>
        </w:rPr>
        <w:br/>
      </w:r>
      <w:r w:rsidR="005231FC" w:rsidRPr="00C2775C">
        <w:rPr>
          <w:sz w:val="20"/>
        </w:rPr>
        <w:t>von Trudi Gerster</w:t>
      </w:r>
    </w:p>
    <w:p w:rsidR="00C2775C" w:rsidRPr="00C2775C" w:rsidRDefault="00D42D35" w:rsidP="00B15D93">
      <w:pPr>
        <w:tabs>
          <w:tab w:val="left" w:pos="1701"/>
        </w:tabs>
        <w:rPr>
          <w:sz w:val="72"/>
        </w:rPr>
      </w:pPr>
      <w:r w:rsidRPr="0037045B">
        <w:rPr>
          <w:sz w:val="52"/>
        </w:rPr>
        <w:t>Lesetag</w:t>
      </w:r>
      <w:r w:rsidR="00D15B55" w:rsidRPr="0037045B">
        <w:rPr>
          <w:sz w:val="52"/>
        </w:rPr>
        <w:t>e</w:t>
      </w:r>
      <w:r w:rsidR="00921764">
        <w:rPr>
          <w:sz w:val="52"/>
        </w:rPr>
        <w:t>buch für Zuhause</w:t>
      </w:r>
      <w:r w:rsidR="00C2775C">
        <w:rPr>
          <w:sz w:val="56"/>
        </w:rPr>
        <w:br/>
      </w:r>
      <w:r w:rsidR="00C2775C" w:rsidRPr="00C2775C">
        <w:rPr>
          <w:sz w:val="28"/>
        </w:rPr>
        <w:t>Dokumentiere deine bewegten Geschichten!</w:t>
      </w:r>
    </w:p>
    <w:p w:rsidR="00921764" w:rsidRDefault="00921764" w:rsidP="00C2775C">
      <w:pPr>
        <w:spacing w:after="120"/>
        <w:rPr>
          <w:rFonts w:cs="Arial"/>
        </w:rPr>
      </w:pPr>
    </w:p>
    <w:p w:rsidR="002975B6" w:rsidRDefault="002975B6" w:rsidP="00C2775C">
      <w:pPr>
        <w:spacing w:after="120"/>
        <w:rPr>
          <w:rFonts w:cs="Arial"/>
        </w:rPr>
      </w:pPr>
      <w:r>
        <w:rPr>
          <w:rFonts w:cs="Arial"/>
        </w:rPr>
        <w:t>Übersicht der Aufträge</w:t>
      </w:r>
    </w:p>
    <w:tbl>
      <w:tblPr>
        <w:tblW w:w="9766" w:type="dxa"/>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36"/>
        <w:gridCol w:w="4111"/>
        <w:gridCol w:w="4819"/>
      </w:tblGrid>
      <w:tr w:rsidR="002975B6" w:rsidRPr="002975B6" w:rsidTr="0037045B">
        <w:trPr>
          <w:trHeight w:val="361"/>
        </w:trPr>
        <w:tc>
          <w:tcPr>
            <w:tcW w:w="836" w:type="dxa"/>
            <w:shd w:val="clear" w:color="auto" w:fill="auto"/>
            <w:vAlign w:val="center"/>
          </w:tcPr>
          <w:p w:rsidR="002975B6" w:rsidRPr="002975B6" w:rsidRDefault="002975B6" w:rsidP="002975B6">
            <w:pPr>
              <w:pStyle w:val="Kopfze"/>
              <w:spacing w:line="264" w:lineRule="auto"/>
              <w:jc w:val="center"/>
              <w:rPr>
                <w:rFonts w:ascii="Cambria" w:hAnsi="Cambria" w:cs="Arial"/>
                <w:b/>
                <w:sz w:val="28"/>
              </w:rPr>
            </w:pPr>
            <w:r w:rsidRPr="0037045B">
              <w:rPr>
                <w:rFonts w:ascii="Cambria" w:hAnsi="Cambria"/>
              </w:rPr>
              <w:t>Auftrag</w:t>
            </w:r>
          </w:p>
        </w:tc>
        <w:tc>
          <w:tcPr>
            <w:tcW w:w="4111" w:type="dxa"/>
            <w:shd w:val="clear" w:color="auto" w:fill="auto"/>
            <w:vAlign w:val="center"/>
          </w:tcPr>
          <w:p w:rsidR="002975B6" w:rsidRPr="002975B6" w:rsidRDefault="002975B6" w:rsidP="002975B6">
            <w:pPr>
              <w:pStyle w:val="Kopfze"/>
              <w:spacing w:line="264" w:lineRule="auto"/>
              <w:ind w:left="142"/>
              <w:jc w:val="left"/>
              <w:rPr>
                <w:rFonts w:ascii="Cambria" w:hAnsi="Cambria" w:cs="Arial"/>
                <w:sz w:val="28"/>
              </w:rPr>
            </w:pPr>
            <w:r w:rsidRPr="002975B6">
              <w:rPr>
                <w:rFonts w:ascii="Cambria" w:hAnsi="Cambria" w:cs="Arial"/>
                <w:sz w:val="28"/>
              </w:rPr>
              <w:t>Titel</w:t>
            </w:r>
          </w:p>
        </w:tc>
        <w:tc>
          <w:tcPr>
            <w:tcW w:w="4819" w:type="dxa"/>
            <w:shd w:val="clear" w:color="auto" w:fill="auto"/>
            <w:vAlign w:val="center"/>
          </w:tcPr>
          <w:p w:rsidR="002975B6" w:rsidRPr="002975B6" w:rsidRDefault="002302E9" w:rsidP="002975B6">
            <w:pPr>
              <w:pStyle w:val="Kopfze"/>
              <w:ind w:left="141"/>
              <w:jc w:val="left"/>
              <w:rPr>
                <w:rFonts w:ascii="Cambria" w:hAnsi="Cambria" w:cs="Arial"/>
                <w:sz w:val="28"/>
              </w:rPr>
            </w:pPr>
            <w:r>
              <w:rPr>
                <w:rFonts w:ascii="Cambria" w:hAnsi="Cambria" w:cs="Arial"/>
                <w:sz w:val="28"/>
              </w:rPr>
              <w:t>Beschreibung und Lernziele</w:t>
            </w:r>
          </w:p>
        </w:tc>
      </w:tr>
      <w:tr w:rsidR="00125504" w:rsidRPr="002975B6" w:rsidTr="00761919">
        <w:trPr>
          <w:trHeight w:val="133"/>
        </w:trPr>
        <w:tc>
          <w:tcPr>
            <w:tcW w:w="9766" w:type="dxa"/>
            <w:gridSpan w:val="3"/>
            <w:shd w:val="clear" w:color="auto" w:fill="D9D9D9"/>
            <w:vAlign w:val="center"/>
          </w:tcPr>
          <w:p w:rsidR="00125504" w:rsidRPr="005B3B0E" w:rsidRDefault="00921764" w:rsidP="00991C0D">
            <w:pPr>
              <w:rPr>
                <w:rFonts w:cs="Arial"/>
                <w:b/>
                <w:noProof/>
                <w:sz w:val="32"/>
                <w:szCs w:val="32"/>
                <w:lang w:val="de-CH"/>
              </w:rPr>
            </w:pPr>
            <w:r w:rsidRPr="005B3B0E">
              <w:rPr>
                <w:rFonts w:cs="Arial"/>
                <w:b/>
                <w:noProof/>
                <w:sz w:val="32"/>
                <w:szCs w:val="32"/>
                <w:lang w:val="de-CH"/>
              </w:rPr>
              <w:t>Geschichte</w:t>
            </w:r>
            <w:r w:rsidR="005B3B0E">
              <w:rPr>
                <w:rFonts w:cs="Arial"/>
                <w:b/>
                <w:noProof/>
                <w:sz w:val="32"/>
                <w:szCs w:val="32"/>
                <w:lang w:val="de-CH"/>
              </w:rPr>
              <w:t>n</w:t>
            </w:r>
            <w:r w:rsidRPr="005B3B0E">
              <w:rPr>
                <w:rFonts w:cs="Arial"/>
                <w:b/>
                <w:noProof/>
                <w:sz w:val="32"/>
                <w:szCs w:val="32"/>
                <w:lang w:val="de-CH"/>
              </w:rPr>
              <w:t xml:space="preserve"> hören</w:t>
            </w:r>
          </w:p>
        </w:tc>
      </w:tr>
      <w:tr w:rsidR="002975B6" w:rsidRPr="002975B6" w:rsidTr="0037045B">
        <w:trPr>
          <w:trHeight w:val="531"/>
        </w:trPr>
        <w:tc>
          <w:tcPr>
            <w:tcW w:w="836" w:type="dxa"/>
            <w:shd w:val="clear" w:color="auto" w:fill="auto"/>
            <w:vAlign w:val="center"/>
          </w:tcPr>
          <w:p w:rsidR="002975B6" w:rsidRPr="002975B6" w:rsidRDefault="00655FAE" w:rsidP="002975B6">
            <w:pPr>
              <w:pStyle w:val="Kopfze"/>
              <w:spacing w:line="264" w:lineRule="auto"/>
              <w:jc w:val="center"/>
              <w:rPr>
                <w:rFonts w:ascii="Cambria" w:hAnsi="Cambria"/>
                <w:sz w:val="28"/>
              </w:rPr>
            </w:pPr>
            <w:r>
              <w:rPr>
                <w:rFonts w:ascii="Cambria" w:hAnsi="Cambria"/>
                <w:sz w:val="28"/>
              </w:rPr>
              <w:t>1</w:t>
            </w:r>
          </w:p>
        </w:tc>
        <w:tc>
          <w:tcPr>
            <w:tcW w:w="4111" w:type="dxa"/>
            <w:shd w:val="clear" w:color="auto" w:fill="auto"/>
            <w:vAlign w:val="center"/>
          </w:tcPr>
          <w:p w:rsidR="002975B6" w:rsidRPr="002975B6" w:rsidRDefault="0033150E" w:rsidP="00E9523F">
            <w:pPr>
              <w:pStyle w:val="Kopfze"/>
              <w:spacing w:line="264" w:lineRule="auto"/>
              <w:ind w:left="142"/>
              <w:jc w:val="left"/>
              <w:rPr>
                <w:rFonts w:ascii="Cambria" w:hAnsi="Cambria" w:cs="Arial"/>
                <w:sz w:val="28"/>
              </w:rPr>
            </w:pPr>
            <w:r>
              <w:rPr>
                <w:rFonts w:ascii="Cambria" w:hAnsi="Cambria" w:cs="Arial"/>
                <w:sz w:val="28"/>
              </w:rPr>
              <w:t>Hörbuch - Der Basilisk</w:t>
            </w:r>
          </w:p>
        </w:tc>
        <w:tc>
          <w:tcPr>
            <w:tcW w:w="4819" w:type="dxa"/>
            <w:vMerge w:val="restart"/>
            <w:shd w:val="clear" w:color="auto" w:fill="auto"/>
            <w:vAlign w:val="center"/>
          </w:tcPr>
          <w:p w:rsidR="002534F2" w:rsidRDefault="002534F2" w:rsidP="00E9523F">
            <w:pPr>
              <w:numPr>
                <w:ilvl w:val="0"/>
                <w:numId w:val="6"/>
              </w:numPr>
              <w:ind w:left="283" w:hanging="142"/>
              <w:rPr>
                <w:sz w:val="28"/>
                <w:szCs w:val="28"/>
              </w:rPr>
            </w:pPr>
            <w:r w:rsidRPr="002534F2">
              <w:rPr>
                <w:sz w:val="28"/>
                <w:szCs w:val="28"/>
              </w:rPr>
              <w:t xml:space="preserve">Prüfe und </w:t>
            </w:r>
            <w:r>
              <w:rPr>
                <w:sz w:val="28"/>
                <w:szCs w:val="28"/>
              </w:rPr>
              <w:t>verbessere</w:t>
            </w:r>
            <w:r w:rsidR="005B3B0E">
              <w:rPr>
                <w:sz w:val="28"/>
                <w:szCs w:val="28"/>
              </w:rPr>
              <w:t xml:space="preserve"> dein Hörverständnis</w:t>
            </w:r>
            <w:r w:rsidRPr="002534F2">
              <w:rPr>
                <w:sz w:val="28"/>
                <w:szCs w:val="28"/>
              </w:rPr>
              <w:t>.</w:t>
            </w:r>
          </w:p>
          <w:p w:rsidR="002975B6" w:rsidRPr="002534F2" w:rsidRDefault="002534F2" w:rsidP="002534F2">
            <w:pPr>
              <w:numPr>
                <w:ilvl w:val="0"/>
                <w:numId w:val="6"/>
              </w:numPr>
              <w:ind w:left="283" w:hanging="142"/>
              <w:rPr>
                <w:sz w:val="28"/>
                <w:szCs w:val="28"/>
              </w:rPr>
            </w:pPr>
            <w:r>
              <w:rPr>
                <w:sz w:val="28"/>
                <w:szCs w:val="28"/>
              </w:rPr>
              <w:t>Trainiere Bewegungsübungen.</w:t>
            </w:r>
          </w:p>
          <w:p w:rsidR="00E8215F" w:rsidRDefault="005436F9" w:rsidP="005436F9">
            <w:pPr>
              <w:numPr>
                <w:ilvl w:val="0"/>
                <w:numId w:val="6"/>
              </w:numPr>
              <w:ind w:left="283" w:hanging="142"/>
              <w:rPr>
                <w:rFonts w:cs="Arial"/>
                <w:sz w:val="28"/>
              </w:rPr>
            </w:pPr>
            <w:r>
              <w:rPr>
                <w:rFonts w:cs="Arial"/>
                <w:sz w:val="28"/>
              </w:rPr>
              <w:t>Sich selbst einschätzen</w:t>
            </w:r>
            <w:r w:rsidR="002534F2">
              <w:rPr>
                <w:rFonts w:cs="Arial"/>
                <w:sz w:val="28"/>
              </w:rPr>
              <w:t>.</w:t>
            </w:r>
          </w:p>
          <w:p w:rsidR="002534F2" w:rsidRPr="002975B6" w:rsidRDefault="002534F2" w:rsidP="005436F9">
            <w:pPr>
              <w:numPr>
                <w:ilvl w:val="0"/>
                <w:numId w:val="6"/>
              </w:numPr>
              <w:ind w:left="283" w:hanging="142"/>
              <w:rPr>
                <w:rFonts w:cs="Arial"/>
                <w:sz w:val="28"/>
              </w:rPr>
            </w:pPr>
            <w:r>
              <w:rPr>
                <w:rFonts w:cs="Arial"/>
                <w:sz w:val="28"/>
              </w:rPr>
              <w:t xml:space="preserve">Steckbrief </w:t>
            </w:r>
            <w:proofErr w:type="gramStart"/>
            <w:r>
              <w:rPr>
                <w:rFonts w:cs="Arial"/>
                <w:sz w:val="28"/>
              </w:rPr>
              <w:t>zum Basilisk</w:t>
            </w:r>
            <w:proofErr w:type="gramEnd"/>
            <w:r>
              <w:rPr>
                <w:rFonts w:cs="Arial"/>
                <w:sz w:val="28"/>
              </w:rPr>
              <w:t>.</w:t>
            </w:r>
          </w:p>
        </w:tc>
      </w:tr>
      <w:tr w:rsidR="002975B6" w:rsidRPr="002975B6" w:rsidTr="0037045B">
        <w:trPr>
          <w:trHeight w:val="531"/>
        </w:trPr>
        <w:tc>
          <w:tcPr>
            <w:tcW w:w="836" w:type="dxa"/>
            <w:shd w:val="clear" w:color="auto" w:fill="auto"/>
            <w:vAlign w:val="center"/>
          </w:tcPr>
          <w:p w:rsidR="002975B6" w:rsidRPr="002975B6" w:rsidRDefault="00655FAE" w:rsidP="002975B6">
            <w:pPr>
              <w:pStyle w:val="Kopfze"/>
              <w:spacing w:line="264" w:lineRule="auto"/>
              <w:jc w:val="center"/>
              <w:rPr>
                <w:rFonts w:ascii="Cambria" w:hAnsi="Cambria"/>
                <w:sz w:val="28"/>
              </w:rPr>
            </w:pPr>
            <w:r>
              <w:rPr>
                <w:rFonts w:ascii="Cambria" w:hAnsi="Cambria"/>
                <w:sz w:val="28"/>
              </w:rPr>
              <w:t>2</w:t>
            </w:r>
          </w:p>
        </w:tc>
        <w:tc>
          <w:tcPr>
            <w:tcW w:w="4111" w:type="dxa"/>
            <w:shd w:val="clear" w:color="auto" w:fill="auto"/>
            <w:vAlign w:val="center"/>
          </w:tcPr>
          <w:p w:rsidR="002975B6" w:rsidRDefault="00011798" w:rsidP="00E9523F">
            <w:pPr>
              <w:pStyle w:val="Kopfze"/>
              <w:spacing w:line="264" w:lineRule="auto"/>
              <w:ind w:left="142"/>
              <w:jc w:val="left"/>
              <w:rPr>
                <w:rFonts w:ascii="Cambria" w:hAnsi="Cambria" w:cs="Arial"/>
                <w:sz w:val="28"/>
              </w:rPr>
            </w:pPr>
            <w:r>
              <w:rPr>
                <w:rFonts w:ascii="Cambria" w:hAnsi="Cambria" w:cs="Arial"/>
                <w:sz w:val="28"/>
              </w:rPr>
              <w:t>Wörterturm</w:t>
            </w:r>
          </w:p>
        </w:tc>
        <w:tc>
          <w:tcPr>
            <w:tcW w:w="4819" w:type="dxa"/>
            <w:vMerge/>
            <w:shd w:val="clear" w:color="auto" w:fill="auto"/>
            <w:vAlign w:val="center"/>
          </w:tcPr>
          <w:p w:rsidR="002975B6" w:rsidRDefault="002975B6" w:rsidP="002975B6">
            <w:pPr>
              <w:pStyle w:val="Kopfze"/>
              <w:ind w:left="141"/>
              <w:jc w:val="left"/>
              <w:rPr>
                <w:rFonts w:ascii="Cambria" w:hAnsi="Cambria" w:cs="Arial"/>
                <w:sz w:val="28"/>
              </w:rPr>
            </w:pPr>
          </w:p>
        </w:tc>
      </w:tr>
      <w:tr w:rsidR="002975B6" w:rsidRPr="002975B6" w:rsidTr="0037045B">
        <w:trPr>
          <w:trHeight w:val="532"/>
        </w:trPr>
        <w:tc>
          <w:tcPr>
            <w:tcW w:w="836" w:type="dxa"/>
            <w:shd w:val="clear" w:color="auto" w:fill="auto"/>
            <w:vAlign w:val="center"/>
          </w:tcPr>
          <w:p w:rsidR="002975B6" w:rsidRDefault="00655FAE" w:rsidP="002975B6">
            <w:pPr>
              <w:pStyle w:val="Kopfze"/>
              <w:spacing w:line="264" w:lineRule="auto"/>
              <w:jc w:val="center"/>
              <w:rPr>
                <w:rFonts w:ascii="Cambria" w:hAnsi="Cambria"/>
                <w:sz w:val="28"/>
              </w:rPr>
            </w:pPr>
            <w:r>
              <w:rPr>
                <w:rFonts w:ascii="Cambria" w:hAnsi="Cambria"/>
                <w:sz w:val="28"/>
              </w:rPr>
              <w:t>3</w:t>
            </w:r>
          </w:p>
        </w:tc>
        <w:tc>
          <w:tcPr>
            <w:tcW w:w="4111" w:type="dxa"/>
            <w:shd w:val="clear" w:color="auto" w:fill="auto"/>
            <w:vAlign w:val="center"/>
          </w:tcPr>
          <w:p w:rsidR="002975B6" w:rsidRDefault="006C41B0" w:rsidP="002975B6">
            <w:pPr>
              <w:pStyle w:val="Kopfze"/>
              <w:spacing w:line="264" w:lineRule="auto"/>
              <w:ind w:left="142"/>
              <w:jc w:val="left"/>
              <w:rPr>
                <w:rFonts w:ascii="Cambria" w:hAnsi="Cambria" w:cs="Arial"/>
                <w:sz w:val="28"/>
              </w:rPr>
            </w:pPr>
            <w:r>
              <w:rPr>
                <w:rFonts w:ascii="Cambria" w:hAnsi="Cambria" w:cs="Arial"/>
                <w:sz w:val="28"/>
              </w:rPr>
              <w:t>Logbuch Hören</w:t>
            </w:r>
          </w:p>
        </w:tc>
        <w:tc>
          <w:tcPr>
            <w:tcW w:w="4819" w:type="dxa"/>
            <w:vMerge/>
            <w:shd w:val="clear" w:color="auto" w:fill="auto"/>
            <w:vAlign w:val="center"/>
          </w:tcPr>
          <w:p w:rsidR="002975B6" w:rsidRDefault="002975B6" w:rsidP="002975B6">
            <w:pPr>
              <w:pStyle w:val="Kopfze"/>
              <w:ind w:left="141"/>
              <w:jc w:val="left"/>
              <w:rPr>
                <w:rFonts w:ascii="Cambria" w:hAnsi="Cambria" w:cs="Arial"/>
                <w:sz w:val="28"/>
              </w:rPr>
            </w:pPr>
          </w:p>
        </w:tc>
      </w:tr>
      <w:tr w:rsidR="002975B6" w:rsidRPr="002975B6" w:rsidTr="0037045B">
        <w:trPr>
          <w:trHeight w:val="531"/>
        </w:trPr>
        <w:tc>
          <w:tcPr>
            <w:tcW w:w="836" w:type="dxa"/>
            <w:shd w:val="clear" w:color="auto" w:fill="auto"/>
            <w:vAlign w:val="center"/>
          </w:tcPr>
          <w:p w:rsidR="002975B6" w:rsidRDefault="00655FAE" w:rsidP="002975B6">
            <w:pPr>
              <w:pStyle w:val="Kopfze"/>
              <w:spacing w:line="264" w:lineRule="auto"/>
              <w:jc w:val="center"/>
              <w:rPr>
                <w:rFonts w:ascii="Cambria" w:hAnsi="Cambria"/>
                <w:sz w:val="28"/>
              </w:rPr>
            </w:pPr>
            <w:r>
              <w:rPr>
                <w:rFonts w:ascii="Cambria" w:hAnsi="Cambria"/>
                <w:sz w:val="28"/>
              </w:rPr>
              <w:t>4</w:t>
            </w:r>
          </w:p>
        </w:tc>
        <w:tc>
          <w:tcPr>
            <w:tcW w:w="4111" w:type="dxa"/>
            <w:shd w:val="clear" w:color="auto" w:fill="auto"/>
            <w:vAlign w:val="center"/>
          </w:tcPr>
          <w:p w:rsidR="002975B6" w:rsidRDefault="006C41B0" w:rsidP="002975B6">
            <w:pPr>
              <w:pStyle w:val="Kopfze"/>
              <w:spacing w:line="264" w:lineRule="auto"/>
              <w:ind w:left="142"/>
              <w:jc w:val="left"/>
              <w:rPr>
                <w:rFonts w:ascii="Cambria" w:hAnsi="Cambria" w:cs="Arial"/>
                <w:sz w:val="28"/>
              </w:rPr>
            </w:pPr>
            <w:r>
              <w:rPr>
                <w:rFonts w:ascii="Cambria" w:hAnsi="Cambria" w:cs="Arial"/>
                <w:sz w:val="28"/>
              </w:rPr>
              <w:t>Hauptfiguren</w:t>
            </w:r>
          </w:p>
        </w:tc>
        <w:tc>
          <w:tcPr>
            <w:tcW w:w="4819" w:type="dxa"/>
            <w:vMerge/>
            <w:shd w:val="clear" w:color="auto" w:fill="auto"/>
            <w:vAlign w:val="center"/>
          </w:tcPr>
          <w:p w:rsidR="002975B6" w:rsidRDefault="002975B6" w:rsidP="002975B6">
            <w:pPr>
              <w:pStyle w:val="Kopfze"/>
              <w:ind w:left="141"/>
              <w:jc w:val="left"/>
              <w:rPr>
                <w:rFonts w:ascii="Cambria" w:hAnsi="Cambria" w:cs="Arial"/>
                <w:sz w:val="28"/>
              </w:rPr>
            </w:pPr>
          </w:p>
        </w:tc>
      </w:tr>
      <w:tr w:rsidR="004A4B88" w:rsidRPr="002975B6" w:rsidTr="0037045B">
        <w:trPr>
          <w:trHeight w:val="938"/>
        </w:trPr>
        <w:tc>
          <w:tcPr>
            <w:tcW w:w="836" w:type="dxa"/>
            <w:shd w:val="clear" w:color="auto" w:fill="auto"/>
            <w:vAlign w:val="center"/>
          </w:tcPr>
          <w:p w:rsidR="004A4B88" w:rsidRPr="00C22D0F" w:rsidRDefault="004A4B88" w:rsidP="009E4569">
            <w:pPr>
              <w:pStyle w:val="Kopfze"/>
              <w:spacing w:line="264" w:lineRule="auto"/>
              <w:rPr>
                <w:rFonts w:ascii="Cambria" w:hAnsi="Cambria"/>
                <w:sz w:val="28"/>
                <w:highlight w:val="yellow"/>
              </w:rPr>
            </w:pPr>
          </w:p>
        </w:tc>
        <w:tc>
          <w:tcPr>
            <w:tcW w:w="4111" w:type="dxa"/>
            <w:shd w:val="clear" w:color="auto" w:fill="auto"/>
            <w:vAlign w:val="center"/>
          </w:tcPr>
          <w:p w:rsidR="004A4B88" w:rsidRPr="00655FAE" w:rsidRDefault="005227E9" w:rsidP="009E4569">
            <w:pPr>
              <w:pStyle w:val="Kopfze"/>
              <w:spacing w:line="264" w:lineRule="auto"/>
              <w:jc w:val="left"/>
              <w:rPr>
                <w:rFonts w:ascii="Cambria" w:hAnsi="Cambria" w:cs="Arial"/>
              </w:rPr>
            </w:pPr>
            <w:r>
              <w:rPr>
                <w:rFonts w:ascii="Cambria" w:hAnsi="Cambria" w:cs="Arial"/>
              </w:rPr>
              <w:t xml:space="preserve"> Du findest alle Materialien für die   Aufgaben 1-4  im Ordner „Hören“.</w:t>
            </w:r>
          </w:p>
        </w:tc>
        <w:tc>
          <w:tcPr>
            <w:tcW w:w="4819" w:type="dxa"/>
            <w:shd w:val="clear" w:color="auto" w:fill="auto"/>
            <w:vAlign w:val="center"/>
          </w:tcPr>
          <w:p w:rsidR="004A4B88" w:rsidRPr="002302E9" w:rsidRDefault="005227E9" w:rsidP="00655FAE">
            <w:r>
              <w:rPr>
                <w:sz w:val="22"/>
              </w:rPr>
              <w:t xml:space="preserve">  </w:t>
            </w:r>
            <w:r w:rsidRPr="002302E9">
              <w:t>Mache Dir Notizen in dein Notizheft.</w:t>
            </w:r>
          </w:p>
        </w:tc>
      </w:tr>
      <w:tr w:rsidR="00BD60F9" w:rsidRPr="002975B6" w:rsidTr="00761919">
        <w:trPr>
          <w:trHeight w:val="133"/>
        </w:trPr>
        <w:tc>
          <w:tcPr>
            <w:tcW w:w="9766" w:type="dxa"/>
            <w:gridSpan w:val="3"/>
            <w:shd w:val="clear" w:color="auto" w:fill="D9D9D9"/>
            <w:vAlign w:val="center"/>
          </w:tcPr>
          <w:p w:rsidR="00BD60F9" w:rsidRPr="005B3B0E" w:rsidRDefault="005B3B0E" w:rsidP="00991C0D">
            <w:pPr>
              <w:rPr>
                <w:rFonts w:cs="Arial"/>
                <w:sz w:val="32"/>
                <w:szCs w:val="32"/>
              </w:rPr>
            </w:pPr>
            <w:r>
              <w:rPr>
                <w:rFonts w:cs="Arial"/>
                <w:b/>
                <w:noProof/>
                <w:sz w:val="32"/>
                <w:szCs w:val="32"/>
                <w:lang w:val="de-CH"/>
              </w:rPr>
              <w:t>Geschichten</w:t>
            </w:r>
            <w:r w:rsidR="00921764" w:rsidRPr="005B3B0E">
              <w:rPr>
                <w:rFonts w:cs="Arial"/>
                <w:b/>
                <w:noProof/>
                <w:sz w:val="32"/>
                <w:szCs w:val="32"/>
                <w:lang w:val="de-CH"/>
              </w:rPr>
              <w:t xml:space="preserve"> lesen</w:t>
            </w:r>
          </w:p>
        </w:tc>
      </w:tr>
      <w:tr w:rsidR="00BD60F9" w:rsidRPr="002975B6" w:rsidTr="00731D35">
        <w:trPr>
          <w:trHeight w:val="395"/>
        </w:trPr>
        <w:tc>
          <w:tcPr>
            <w:tcW w:w="836" w:type="dxa"/>
            <w:shd w:val="clear" w:color="auto" w:fill="auto"/>
            <w:vAlign w:val="center"/>
          </w:tcPr>
          <w:p w:rsidR="00BD60F9" w:rsidRDefault="009E4569" w:rsidP="002975B6">
            <w:pPr>
              <w:pStyle w:val="Kopfze"/>
              <w:spacing w:line="264" w:lineRule="auto"/>
              <w:jc w:val="center"/>
              <w:rPr>
                <w:rFonts w:ascii="Cambria" w:hAnsi="Cambria"/>
                <w:sz w:val="28"/>
              </w:rPr>
            </w:pPr>
            <w:r>
              <w:rPr>
                <w:rFonts w:ascii="Cambria" w:hAnsi="Cambria"/>
                <w:sz w:val="28"/>
              </w:rPr>
              <w:t>5</w:t>
            </w:r>
          </w:p>
        </w:tc>
        <w:tc>
          <w:tcPr>
            <w:tcW w:w="4111" w:type="dxa"/>
            <w:shd w:val="clear" w:color="auto" w:fill="auto"/>
            <w:vAlign w:val="center"/>
          </w:tcPr>
          <w:p w:rsidR="00BD60F9" w:rsidRDefault="00BD60F9" w:rsidP="002975B6">
            <w:pPr>
              <w:pStyle w:val="Kopfze"/>
              <w:spacing w:line="264" w:lineRule="auto"/>
              <w:ind w:left="142"/>
              <w:jc w:val="left"/>
              <w:rPr>
                <w:rFonts w:ascii="Cambria" w:hAnsi="Cambria" w:cs="Arial"/>
                <w:sz w:val="28"/>
              </w:rPr>
            </w:pPr>
            <w:r>
              <w:rPr>
                <w:rFonts w:ascii="Cambria" w:hAnsi="Cambria" w:cs="Arial"/>
                <w:sz w:val="28"/>
              </w:rPr>
              <w:t>mausetot</w:t>
            </w:r>
          </w:p>
        </w:tc>
        <w:tc>
          <w:tcPr>
            <w:tcW w:w="4819" w:type="dxa"/>
            <w:vMerge w:val="restart"/>
            <w:shd w:val="clear" w:color="auto" w:fill="auto"/>
            <w:vAlign w:val="center"/>
          </w:tcPr>
          <w:p w:rsidR="004A4B88" w:rsidRPr="002534F2" w:rsidRDefault="002534F2" w:rsidP="004A4B88">
            <w:pPr>
              <w:numPr>
                <w:ilvl w:val="0"/>
                <w:numId w:val="6"/>
              </w:numPr>
              <w:ind w:left="283" w:hanging="142"/>
              <w:rPr>
                <w:sz w:val="28"/>
                <w:szCs w:val="28"/>
              </w:rPr>
            </w:pPr>
            <w:r>
              <w:rPr>
                <w:sz w:val="28"/>
                <w:szCs w:val="28"/>
              </w:rPr>
              <w:t>Prüfe un</w:t>
            </w:r>
            <w:r w:rsidR="005B3B0E">
              <w:rPr>
                <w:sz w:val="28"/>
                <w:szCs w:val="28"/>
              </w:rPr>
              <w:t>d verbessere dein Leseverständnis</w:t>
            </w:r>
          </w:p>
          <w:p w:rsidR="004A4B88" w:rsidRPr="002534F2" w:rsidRDefault="002534F2" w:rsidP="004A4B88">
            <w:pPr>
              <w:numPr>
                <w:ilvl w:val="0"/>
                <w:numId w:val="6"/>
              </w:numPr>
              <w:ind w:left="283" w:hanging="142"/>
              <w:rPr>
                <w:sz w:val="28"/>
                <w:szCs w:val="28"/>
              </w:rPr>
            </w:pPr>
            <w:r>
              <w:rPr>
                <w:sz w:val="28"/>
                <w:szCs w:val="28"/>
              </w:rPr>
              <w:t>Trainiere, schneller zu lesen.</w:t>
            </w:r>
          </w:p>
          <w:p w:rsidR="004A4B88" w:rsidRPr="002534F2" w:rsidRDefault="002534F2" w:rsidP="004A4B88">
            <w:pPr>
              <w:numPr>
                <w:ilvl w:val="0"/>
                <w:numId w:val="6"/>
              </w:numPr>
              <w:ind w:left="283" w:hanging="142"/>
              <w:rPr>
                <w:sz w:val="28"/>
                <w:szCs w:val="28"/>
              </w:rPr>
            </w:pPr>
            <w:r>
              <w:rPr>
                <w:sz w:val="28"/>
                <w:szCs w:val="28"/>
              </w:rPr>
              <w:t>Prüfe und verbessere spielerisch deine Grammatik Kenntnisse.</w:t>
            </w:r>
          </w:p>
          <w:p w:rsidR="004A4B88" w:rsidRDefault="005436F9" w:rsidP="005436F9">
            <w:pPr>
              <w:numPr>
                <w:ilvl w:val="0"/>
                <w:numId w:val="6"/>
              </w:numPr>
              <w:ind w:left="283" w:hanging="142"/>
            </w:pPr>
            <w:r w:rsidRPr="002534F2">
              <w:rPr>
                <w:sz w:val="28"/>
                <w:szCs w:val="28"/>
              </w:rPr>
              <w:t>Sich selbst einschätzen</w:t>
            </w:r>
            <w:r w:rsidR="002534F2">
              <w:t>.</w:t>
            </w:r>
          </w:p>
          <w:p w:rsidR="002534F2" w:rsidRPr="002534F2" w:rsidRDefault="002534F2" w:rsidP="005436F9">
            <w:pPr>
              <w:numPr>
                <w:ilvl w:val="0"/>
                <w:numId w:val="6"/>
              </w:numPr>
              <w:ind w:left="283" w:hanging="142"/>
              <w:rPr>
                <w:sz w:val="28"/>
                <w:szCs w:val="28"/>
              </w:rPr>
            </w:pPr>
            <w:r w:rsidRPr="002534F2">
              <w:rPr>
                <w:sz w:val="28"/>
                <w:szCs w:val="28"/>
              </w:rPr>
              <w:t>Sich mit der eigenen Sprechstimme vertraut machen</w:t>
            </w:r>
          </w:p>
        </w:tc>
      </w:tr>
      <w:tr w:rsidR="00BD60F9" w:rsidRPr="002975B6" w:rsidTr="00731D35">
        <w:trPr>
          <w:trHeight w:val="395"/>
        </w:trPr>
        <w:tc>
          <w:tcPr>
            <w:tcW w:w="836" w:type="dxa"/>
            <w:shd w:val="clear" w:color="auto" w:fill="auto"/>
            <w:vAlign w:val="center"/>
          </w:tcPr>
          <w:p w:rsidR="00BD60F9" w:rsidRDefault="009E4569" w:rsidP="002975B6">
            <w:pPr>
              <w:pStyle w:val="Kopfze"/>
              <w:spacing w:line="264" w:lineRule="auto"/>
              <w:jc w:val="center"/>
              <w:rPr>
                <w:rFonts w:ascii="Cambria" w:hAnsi="Cambria"/>
                <w:sz w:val="28"/>
              </w:rPr>
            </w:pPr>
            <w:r>
              <w:rPr>
                <w:rFonts w:ascii="Cambria" w:hAnsi="Cambria"/>
                <w:sz w:val="28"/>
              </w:rPr>
              <w:t>6</w:t>
            </w:r>
          </w:p>
        </w:tc>
        <w:tc>
          <w:tcPr>
            <w:tcW w:w="4111" w:type="dxa"/>
            <w:shd w:val="clear" w:color="auto" w:fill="auto"/>
            <w:vAlign w:val="center"/>
          </w:tcPr>
          <w:p w:rsidR="00BD60F9" w:rsidRPr="005932AE" w:rsidRDefault="00863731" w:rsidP="002975B6">
            <w:pPr>
              <w:pStyle w:val="Kopfze"/>
              <w:spacing w:line="264" w:lineRule="auto"/>
              <w:ind w:left="142"/>
              <w:jc w:val="left"/>
              <w:rPr>
                <w:rFonts w:ascii="Cambria" w:hAnsi="Cambria" w:cs="Arial"/>
                <w:sz w:val="28"/>
                <w:szCs w:val="28"/>
              </w:rPr>
            </w:pPr>
            <w:r w:rsidRPr="005932AE">
              <w:rPr>
                <w:rFonts w:ascii="Cambria" w:hAnsi="Cambria" w:cs="Arial"/>
                <w:sz w:val="28"/>
                <w:szCs w:val="28"/>
              </w:rPr>
              <w:t>Lesetraining</w:t>
            </w:r>
          </w:p>
        </w:tc>
        <w:tc>
          <w:tcPr>
            <w:tcW w:w="4819" w:type="dxa"/>
            <w:vMerge/>
            <w:shd w:val="clear" w:color="auto" w:fill="auto"/>
            <w:vAlign w:val="center"/>
          </w:tcPr>
          <w:p w:rsidR="00BD60F9" w:rsidRDefault="00BD60F9" w:rsidP="002975B6">
            <w:pPr>
              <w:pStyle w:val="Kopfze"/>
              <w:ind w:left="141"/>
              <w:jc w:val="left"/>
              <w:rPr>
                <w:rFonts w:ascii="Cambria" w:hAnsi="Cambria" w:cs="Arial"/>
                <w:sz w:val="28"/>
              </w:rPr>
            </w:pPr>
          </w:p>
        </w:tc>
      </w:tr>
      <w:tr w:rsidR="00BD60F9" w:rsidRPr="002975B6" w:rsidTr="00731D35">
        <w:trPr>
          <w:trHeight w:val="395"/>
        </w:trPr>
        <w:tc>
          <w:tcPr>
            <w:tcW w:w="836" w:type="dxa"/>
            <w:shd w:val="clear" w:color="auto" w:fill="auto"/>
            <w:vAlign w:val="center"/>
          </w:tcPr>
          <w:p w:rsidR="00BD60F9" w:rsidRDefault="009E4569" w:rsidP="002975B6">
            <w:pPr>
              <w:pStyle w:val="Kopfze"/>
              <w:spacing w:line="264" w:lineRule="auto"/>
              <w:jc w:val="center"/>
              <w:rPr>
                <w:rFonts w:ascii="Cambria" w:hAnsi="Cambria"/>
                <w:sz w:val="28"/>
              </w:rPr>
            </w:pPr>
            <w:r>
              <w:rPr>
                <w:rFonts w:ascii="Cambria" w:hAnsi="Cambria"/>
                <w:sz w:val="28"/>
              </w:rPr>
              <w:t>7</w:t>
            </w:r>
          </w:p>
        </w:tc>
        <w:tc>
          <w:tcPr>
            <w:tcW w:w="4111" w:type="dxa"/>
            <w:shd w:val="clear" w:color="auto" w:fill="auto"/>
            <w:vAlign w:val="center"/>
          </w:tcPr>
          <w:p w:rsidR="00E925CB" w:rsidRPr="005932AE" w:rsidRDefault="00E925CB" w:rsidP="00E925CB">
            <w:pPr>
              <w:pStyle w:val="Kopfze"/>
              <w:spacing w:line="264" w:lineRule="auto"/>
              <w:ind w:left="142"/>
              <w:jc w:val="left"/>
              <w:rPr>
                <w:rFonts w:ascii="Cambria" w:hAnsi="Cambria" w:cs="Arial"/>
                <w:sz w:val="28"/>
                <w:szCs w:val="28"/>
              </w:rPr>
            </w:pPr>
            <w:r w:rsidRPr="005932AE">
              <w:rPr>
                <w:rFonts w:ascii="Cambria" w:hAnsi="Cambria" w:cs="Arial"/>
                <w:sz w:val="28"/>
                <w:szCs w:val="28"/>
              </w:rPr>
              <w:t>Kreuzworträtsel Basilisk</w:t>
            </w:r>
          </w:p>
        </w:tc>
        <w:tc>
          <w:tcPr>
            <w:tcW w:w="4819" w:type="dxa"/>
            <w:vMerge/>
            <w:shd w:val="clear" w:color="auto" w:fill="auto"/>
            <w:vAlign w:val="center"/>
          </w:tcPr>
          <w:p w:rsidR="00BD60F9" w:rsidRDefault="00BD60F9" w:rsidP="002975B6">
            <w:pPr>
              <w:pStyle w:val="Kopfze"/>
              <w:ind w:left="141"/>
              <w:jc w:val="left"/>
              <w:rPr>
                <w:rFonts w:ascii="Cambria" w:hAnsi="Cambria" w:cs="Arial"/>
                <w:sz w:val="28"/>
              </w:rPr>
            </w:pPr>
          </w:p>
        </w:tc>
      </w:tr>
      <w:tr w:rsidR="00E925CB" w:rsidRPr="002975B6" w:rsidTr="00731D35">
        <w:trPr>
          <w:trHeight w:val="395"/>
        </w:trPr>
        <w:tc>
          <w:tcPr>
            <w:tcW w:w="836" w:type="dxa"/>
            <w:shd w:val="clear" w:color="auto" w:fill="auto"/>
            <w:vAlign w:val="center"/>
          </w:tcPr>
          <w:p w:rsidR="00E925CB" w:rsidRDefault="009E4569" w:rsidP="002975B6">
            <w:pPr>
              <w:pStyle w:val="Kopfze"/>
              <w:spacing w:line="264" w:lineRule="auto"/>
              <w:jc w:val="center"/>
              <w:rPr>
                <w:rFonts w:ascii="Cambria" w:hAnsi="Cambria"/>
                <w:sz w:val="28"/>
              </w:rPr>
            </w:pPr>
            <w:r>
              <w:rPr>
                <w:rFonts w:ascii="Cambria" w:hAnsi="Cambria"/>
                <w:sz w:val="28"/>
              </w:rPr>
              <w:t>8</w:t>
            </w:r>
          </w:p>
        </w:tc>
        <w:tc>
          <w:tcPr>
            <w:tcW w:w="4111" w:type="dxa"/>
            <w:shd w:val="clear" w:color="auto" w:fill="auto"/>
            <w:vAlign w:val="center"/>
          </w:tcPr>
          <w:p w:rsidR="00E925CB" w:rsidRPr="005932AE" w:rsidRDefault="00E925CB" w:rsidP="00E925CB">
            <w:pPr>
              <w:pStyle w:val="Kopfze"/>
              <w:spacing w:line="264" w:lineRule="auto"/>
              <w:ind w:left="142"/>
              <w:jc w:val="left"/>
              <w:rPr>
                <w:rFonts w:ascii="Cambria" w:hAnsi="Cambria" w:cs="Arial"/>
                <w:sz w:val="28"/>
                <w:szCs w:val="28"/>
              </w:rPr>
            </w:pPr>
            <w:r w:rsidRPr="005932AE">
              <w:rPr>
                <w:rFonts w:ascii="Cambria" w:hAnsi="Cambria" w:cs="Arial"/>
                <w:sz w:val="28"/>
                <w:szCs w:val="28"/>
              </w:rPr>
              <w:t>Doppelwörter</w:t>
            </w:r>
          </w:p>
        </w:tc>
        <w:tc>
          <w:tcPr>
            <w:tcW w:w="4819" w:type="dxa"/>
            <w:vMerge/>
            <w:shd w:val="clear" w:color="auto" w:fill="auto"/>
            <w:vAlign w:val="center"/>
          </w:tcPr>
          <w:p w:rsidR="00E925CB" w:rsidRDefault="00E925CB" w:rsidP="002975B6">
            <w:pPr>
              <w:pStyle w:val="Kopfze"/>
              <w:ind w:left="141"/>
              <w:jc w:val="left"/>
              <w:rPr>
                <w:rFonts w:ascii="Cambria" w:hAnsi="Cambria" w:cs="Arial"/>
                <w:sz w:val="28"/>
              </w:rPr>
            </w:pPr>
          </w:p>
        </w:tc>
      </w:tr>
      <w:tr w:rsidR="005932AE" w:rsidRPr="002975B6" w:rsidTr="00731D35">
        <w:trPr>
          <w:trHeight w:val="395"/>
        </w:trPr>
        <w:tc>
          <w:tcPr>
            <w:tcW w:w="836" w:type="dxa"/>
            <w:shd w:val="clear" w:color="auto" w:fill="auto"/>
            <w:vAlign w:val="center"/>
          </w:tcPr>
          <w:p w:rsidR="005932AE" w:rsidRDefault="009E4569" w:rsidP="002975B6">
            <w:pPr>
              <w:pStyle w:val="Kopfze"/>
              <w:spacing w:line="264" w:lineRule="auto"/>
              <w:jc w:val="center"/>
              <w:rPr>
                <w:rFonts w:ascii="Cambria" w:hAnsi="Cambria"/>
                <w:sz w:val="28"/>
              </w:rPr>
            </w:pPr>
            <w:r>
              <w:rPr>
                <w:rFonts w:ascii="Cambria" w:hAnsi="Cambria"/>
                <w:sz w:val="28"/>
              </w:rPr>
              <w:t>9</w:t>
            </w:r>
          </w:p>
        </w:tc>
        <w:tc>
          <w:tcPr>
            <w:tcW w:w="4111" w:type="dxa"/>
            <w:shd w:val="clear" w:color="auto" w:fill="auto"/>
            <w:vAlign w:val="center"/>
          </w:tcPr>
          <w:p w:rsidR="005932AE" w:rsidRPr="005932AE" w:rsidRDefault="005932AE" w:rsidP="00E925CB">
            <w:pPr>
              <w:pStyle w:val="Kopfze"/>
              <w:spacing w:line="264" w:lineRule="auto"/>
              <w:ind w:left="142"/>
              <w:jc w:val="left"/>
              <w:rPr>
                <w:rFonts w:ascii="Cambria" w:hAnsi="Cambria" w:cs="Arial"/>
                <w:sz w:val="28"/>
                <w:szCs w:val="28"/>
              </w:rPr>
            </w:pPr>
            <w:r w:rsidRPr="005932AE">
              <w:rPr>
                <w:rFonts w:ascii="Cambria" w:hAnsi="Cambria" w:cs="Arial"/>
                <w:sz w:val="28"/>
                <w:szCs w:val="28"/>
              </w:rPr>
              <w:t>Pronomen</w:t>
            </w:r>
          </w:p>
        </w:tc>
        <w:tc>
          <w:tcPr>
            <w:tcW w:w="4819" w:type="dxa"/>
            <w:vMerge/>
            <w:shd w:val="clear" w:color="auto" w:fill="auto"/>
            <w:vAlign w:val="center"/>
          </w:tcPr>
          <w:p w:rsidR="005932AE" w:rsidRDefault="005932AE" w:rsidP="002975B6">
            <w:pPr>
              <w:pStyle w:val="Kopfze"/>
              <w:ind w:left="141"/>
              <w:jc w:val="left"/>
              <w:rPr>
                <w:rFonts w:ascii="Cambria" w:hAnsi="Cambria" w:cs="Arial"/>
                <w:sz w:val="28"/>
              </w:rPr>
            </w:pPr>
          </w:p>
        </w:tc>
      </w:tr>
      <w:tr w:rsidR="005932AE" w:rsidRPr="002975B6" w:rsidTr="00731D35">
        <w:trPr>
          <w:trHeight w:val="395"/>
        </w:trPr>
        <w:tc>
          <w:tcPr>
            <w:tcW w:w="836" w:type="dxa"/>
            <w:shd w:val="clear" w:color="auto" w:fill="auto"/>
            <w:vAlign w:val="center"/>
          </w:tcPr>
          <w:p w:rsidR="005932AE" w:rsidRDefault="009E4569" w:rsidP="002975B6">
            <w:pPr>
              <w:pStyle w:val="Kopfze"/>
              <w:spacing w:line="264" w:lineRule="auto"/>
              <w:jc w:val="center"/>
              <w:rPr>
                <w:rFonts w:ascii="Cambria" w:hAnsi="Cambria"/>
                <w:sz w:val="28"/>
              </w:rPr>
            </w:pPr>
            <w:r>
              <w:rPr>
                <w:rFonts w:ascii="Cambria" w:hAnsi="Cambria"/>
                <w:sz w:val="28"/>
              </w:rPr>
              <w:t>10</w:t>
            </w:r>
          </w:p>
        </w:tc>
        <w:tc>
          <w:tcPr>
            <w:tcW w:w="4111" w:type="dxa"/>
            <w:shd w:val="clear" w:color="auto" w:fill="auto"/>
            <w:vAlign w:val="center"/>
          </w:tcPr>
          <w:p w:rsidR="005932AE" w:rsidRPr="005932AE" w:rsidRDefault="005932AE" w:rsidP="00E925CB">
            <w:pPr>
              <w:pStyle w:val="Kopfze"/>
              <w:spacing w:line="264" w:lineRule="auto"/>
              <w:ind w:left="142"/>
              <w:jc w:val="left"/>
              <w:rPr>
                <w:rFonts w:ascii="Cambria" w:hAnsi="Cambria" w:cs="Arial"/>
                <w:sz w:val="28"/>
                <w:szCs w:val="28"/>
              </w:rPr>
            </w:pPr>
            <w:r>
              <w:rPr>
                <w:rFonts w:ascii="Cambria" w:hAnsi="Cambria" w:cs="Arial"/>
                <w:sz w:val="28"/>
                <w:szCs w:val="28"/>
              </w:rPr>
              <w:t>Genau Lesen</w:t>
            </w:r>
          </w:p>
        </w:tc>
        <w:tc>
          <w:tcPr>
            <w:tcW w:w="4819" w:type="dxa"/>
            <w:vMerge/>
            <w:shd w:val="clear" w:color="auto" w:fill="auto"/>
            <w:vAlign w:val="center"/>
          </w:tcPr>
          <w:p w:rsidR="005932AE" w:rsidRDefault="005932AE" w:rsidP="002975B6">
            <w:pPr>
              <w:pStyle w:val="Kopfze"/>
              <w:ind w:left="141"/>
              <w:jc w:val="left"/>
              <w:rPr>
                <w:rFonts w:ascii="Cambria" w:hAnsi="Cambria" w:cs="Arial"/>
                <w:sz w:val="28"/>
              </w:rPr>
            </w:pPr>
          </w:p>
        </w:tc>
      </w:tr>
      <w:tr w:rsidR="00BD60F9" w:rsidRPr="002975B6" w:rsidTr="00731D35">
        <w:trPr>
          <w:trHeight w:val="395"/>
        </w:trPr>
        <w:tc>
          <w:tcPr>
            <w:tcW w:w="836" w:type="dxa"/>
            <w:shd w:val="clear" w:color="auto" w:fill="auto"/>
            <w:vAlign w:val="center"/>
          </w:tcPr>
          <w:p w:rsidR="00BD60F9" w:rsidRDefault="009E4569" w:rsidP="002975B6">
            <w:pPr>
              <w:pStyle w:val="Kopfze"/>
              <w:spacing w:line="264" w:lineRule="auto"/>
              <w:jc w:val="center"/>
              <w:rPr>
                <w:rFonts w:ascii="Cambria" w:hAnsi="Cambria"/>
                <w:sz w:val="28"/>
              </w:rPr>
            </w:pPr>
            <w:r>
              <w:rPr>
                <w:rFonts w:ascii="Cambria" w:hAnsi="Cambria"/>
                <w:sz w:val="28"/>
              </w:rPr>
              <w:t>11</w:t>
            </w:r>
          </w:p>
        </w:tc>
        <w:tc>
          <w:tcPr>
            <w:tcW w:w="4111" w:type="dxa"/>
            <w:shd w:val="clear" w:color="auto" w:fill="auto"/>
            <w:vAlign w:val="center"/>
          </w:tcPr>
          <w:p w:rsidR="00BD60F9" w:rsidRPr="00321B40" w:rsidRDefault="00321B40" w:rsidP="004A4B88">
            <w:pPr>
              <w:pStyle w:val="Kopfze"/>
              <w:spacing w:line="264" w:lineRule="auto"/>
              <w:ind w:left="142"/>
              <w:jc w:val="left"/>
              <w:rPr>
                <w:rFonts w:ascii="Cambria" w:hAnsi="Cambria" w:cs="Arial"/>
                <w:sz w:val="28"/>
                <w:szCs w:val="28"/>
              </w:rPr>
            </w:pPr>
            <w:r w:rsidRPr="00321B40">
              <w:rPr>
                <w:rFonts w:ascii="Cambria" w:hAnsi="Cambria" w:cs="Arial"/>
                <w:sz w:val="28"/>
                <w:szCs w:val="28"/>
              </w:rPr>
              <w:t>Logbuch Lesen und Vorlesen</w:t>
            </w:r>
          </w:p>
        </w:tc>
        <w:tc>
          <w:tcPr>
            <w:tcW w:w="4819" w:type="dxa"/>
            <w:vMerge/>
            <w:shd w:val="clear" w:color="auto" w:fill="auto"/>
            <w:vAlign w:val="center"/>
          </w:tcPr>
          <w:p w:rsidR="00BD60F9" w:rsidRDefault="00BD60F9" w:rsidP="002975B6">
            <w:pPr>
              <w:pStyle w:val="Kopfze"/>
              <w:ind w:left="141"/>
              <w:jc w:val="left"/>
              <w:rPr>
                <w:rFonts w:ascii="Cambria" w:hAnsi="Cambria" w:cs="Arial"/>
                <w:sz w:val="28"/>
              </w:rPr>
            </w:pPr>
          </w:p>
        </w:tc>
      </w:tr>
      <w:tr w:rsidR="00BD60F9" w:rsidRPr="002975B6" w:rsidTr="00731D35">
        <w:trPr>
          <w:trHeight w:val="395"/>
        </w:trPr>
        <w:tc>
          <w:tcPr>
            <w:tcW w:w="836" w:type="dxa"/>
            <w:shd w:val="clear" w:color="auto" w:fill="auto"/>
            <w:vAlign w:val="center"/>
          </w:tcPr>
          <w:p w:rsidR="00BD60F9" w:rsidRDefault="009E4569" w:rsidP="002975B6">
            <w:pPr>
              <w:pStyle w:val="Kopfze"/>
              <w:spacing w:line="264" w:lineRule="auto"/>
              <w:jc w:val="center"/>
              <w:rPr>
                <w:rFonts w:ascii="Cambria" w:hAnsi="Cambria"/>
                <w:sz w:val="28"/>
              </w:rPr>
            </w:pPr>
            <w:r>
              <w:rPr>
                <w:rFonts w:ascii="Cambria" w:hAnsi="Cambria"/>
                <w:sz w:val="28"/>
              </w:rPr>
              <w:t>12</w:t>
            </w:r>
          </w:p>
        </w:tc>
        <w:tc>
          <w:tcPr>
            <w:tcW w:w="4111" w:type="dxa"/>
            <w:shd w:val="clear" w:color="auto" w:fill="auto"/>
            <w:vAlign w:val="center"/>
          </w:tcPr>
          <w:p w:rsidR="00BD60F9" w:rsidRDefault="00011798" w:rsidP="002975B6">
            <w:pPr>
              <w:pStyle w:val="Kopfze"/>
              <w:spacing w:line="264" w:lineRule="auto"/>
              <w:ind w:left="142"/>
              <w:jc w:val="left"/>
              <w:rPr>
                <w:rFonts w:ascii="Cambria" w:hAnsi="Cambria" w:cs="Arial"/>
                <w:sz w:val="28"/>
              </w:rPr>
            </w:pPr>
            <w:r>
              <w:rPr>
                <w:rFonts w:ascii="Cambria" w:hAnsi="Cambria" w:cs="Arial"/>
                <w:sz w:val="28"/>
              </w:rPr>
              <w:t>Tonaufnahme</w:t>
            </w:r>
          </w:p>
        </w:tc>
        <w:tc>
          <w:tcPr>
            <w:tcW w:w="4819" w:type="dxa"/>
            <w:vMerge/>
            <w:shd w:val="clear" w:color="auto" w:fill="auto"/>
            <w:vAlign w:val="center"/>
          </w:tcPr>
          <w:p w:rsidR="00BD60F9" w:rsidRDefault="00BD60F9" w:rsidP="002975B6">
            <w:pPr>
              <w:pStyle w:val="Kopfze"/>
              <w:ind w:left="141"/>
              <w:jc w:val="left"/>
              <w:rPr>
                <w:rFonts w:ascii="Cambria" w:hAnsi="Cambria" w:cs="Arial"/>
                <w:sz w:val="28"/>
              </w:rPr>
            </w:pPr>
          </w:p>
        </w:tc>
      </w:tr>
      <w:tr w:rsidR="004A4B88" w:rsidRPr="002975B6" w:rsidTr="00A80F31">
        <w:trPr>
          <w:trHeight w:val="723"/>
        </w:trPr>
        <w:tc>
          <w:tcPr>
            <w:tcW w:w="9766" w:type="dxa"/>
            <w:gridSpan w:val="3"/>
            <w:shd w:val="clear" w:color="auto" w:fill="auto"/>
            <w:vAlign w:val="center"/>
          </w:tcPr>
          <w:p w:rsidR="004A4B88" w:rsidRDefault="002302E9" w:rsidP="0037045B">
            <w:pPr>
              <w:pStyle w:val="Kopfze"/>
              <w:ind w:left="978"/>
              <w:jc w:val="left"/>
              <w:rPr>
                <w:rFonts w:ascii="Cambria" w:hAnsi="Cambria" w:cs="Arial"/>
                <w:sz w:val="28"/>
              </w:rPr>
            </w:pPr>
            <w:r>
              <w:rPr>
                <w:rFonts w:ascii="Cambria" w:hAnsi="Cambria" w:cs="Arial"/>
              </w:rPr>
              <w:t>Du findest alle Materialien für die Aufgaben 5-12  im Ordner „Lesen“.</w:t>
            </w:r>
          </w:p>
        </w:tc>
      </w:tr>
      <w:tr w:rsidR="00BD60F9" w:rsidRPr="002975B6" w:rsidTr="00761919">
        <w:trPr>
          <w:trHeight w:val="203"/>
        </w:trPr>
        <w:tc>
          <w:tcPr>
            <w:tcW w:w="9766" w:type="dxa"/>
            <w:gridSpan w:val="3"/>
            <w:shd w:val="clear" w:color="auto" w:fill="D9D9D9"/>
            <w:vAlign w:val="center"/>
          </w:tcPr>
          <w:p w:rsidR="00BD60F9" w:rsidRPr="00BD60F9" w:rsidRDefault="00921764" w:rsidP="00991C0D">
            <w:pPr>
              <w:rPr>
                <w:rFonts w:cs="Arial"/>
                <w:sz w:val="18"/>
              </w:rPr>
            </w:pPr>
            <w:r>
              <w:rPr>
                <w:rFonts w:cs="Arial"/>
                <w:b/>
                <w:noProof/>
                <w:sz w:val="32"/>
                <w:lang w:val="de-CH"/>
              </w:rPr>
              <w:t xml:space="preserve">Geschichten </w:t>
            </w:r>
            <w:r w:rsidR="00991C0D">
              <w:rPr>
                <w:rFonts w:cs="Arial"/>
                <w:b/>
                <w:noProof/>
                <w:sz w:val="32"/>
                <w:lang w:val="de-CH"/>
              </w:rPr>
              <w:t>schreiben</w:t>
            </w:r>
          </w:p>
        </w:tc>
      </w:tr>
      <w:tr w:rsidR="00F901DF" w:rsidRPr="002975B6" w:rsidTr="0037045B">
        <w:trPr>
          <w:trHeight w:val="982"/>
        </w:trPr>
        <w:tc>
          <w:tcPr>
            <w:tcW w:w="836" w:type="dxa"/>
            <w:shd w:val="clear" w:color="auto" w:fill="auto"/>
            <w:vAlign w:val="center"/>
          </w:tcPr>
          <w:p w:rsidR="00F901DF" w:rsidRDefault="0055230B" w:rsidP="002975B6">
            <w:pPr>
              <w:pStyle w:val="Kopfze"/>
              <w:spacing w:line="264" w:lineRule="auto"/>
              <w:jc w:val="center"/>
              <w:rPr>
                <w:rFonts w:ascii="Cambria" w:hAnsi="Cambria"/>
                <w:sz w:val="28"/>
              </w:rPr>
            </w:pPr>
            <w:r>
              <w:rPr>
                <w:rFonts w:ascii="Cambria" w:hAnsi="Cambria"/>
                <w:sz w:val="28"/>
              </w:rPr>
              <w:t>1</w:t>
            </w:r>
            <w:r w:rsidR="009E4569">
              <w:rPr>
                <w:rFonts w:ascii="Cambria" w:hAnsi="Cambria"/>
                <w:sz w:val="28"/>
              </w:rPr>
              <w:t>3</w:t>
            </w:r>
          </w:p>
        </w:tc>
        <w:tc>
          <w:tcPr>
            <w:tcW w:w="4111" w:type="dxa"/>
            <w:shd w:val="clear" w:color="auto" w:fill="auto"/>
            <w:vAlign w:val="center"/>
          </w:tcPr>
          <w:p w:rsidR="00F901DF" w:rsidRPr="004A4B88" w:rsidRDefault="005436F9" w:rsidP="005436F9">
            <w:pPr>
              <w:pStyle w:val="Kopfze"/>
              <w:spacing w:line="264" w:lineRule="auto"/>
              <w:jc w:val="left"/>
              <w:rPr>
                <w:rFonts w:ascii="Cambria" w:hAnsi="Cambria" w:cs="Arial"/>
                <w:sz w:val="28"/>
              </w:rPr>
            </w:pPr>
            <w:r>
              <w:rPr>
                <w:rFonts w:ascii="Cambria" w:hAnsi="Cambria" w:cs="Arial"/>
                <w:sz w:val="28"/>
              </w:rPr>
              <w:t xml:space="preserve">  </w:t>
            </w:r>
            <w:r w:rsidR="00F901DF" w:rsidRPr="004A4B88">
              <w:rPr>
                <w:rFonts w:ascii="Cambria" w:hAnsi="Cambria" w:cs="Arial"/>
                <w:sz w:val="28"/>
              </w:rPr>
              <w:t xml:space="preserve">Parallel-Geschichte schreiben </w:t>
            </w:r>
          </w:p>
        </w:tc>
        <w:tc>
          <w:tcPr>
            <w:tcW w:w="4819" w:type="dxa"/>
            <w:vMerge w:val="restart"/>
            <w:shd w:val="clear" w:color="auto" w:fill="auto"/>
            <w:vAlign w:val="center"/>
          </w:tcPr>
          <w:p w:rsidR="005B3B0E" w:rsidRPr="005B3B0E" w:rsidRDefault="005B3B0E" w:rsidP="004A4B88">
            <w:pPr>
              <w:numPr>
                <w:ilvl w:val="0"/>
                <w:numId w:val="6"/>
              </w:numPr>
              <w:ind w:left="283" w:hanging="142"/>
              <w:rPr>
                <w:sz w:val="28"/>
                <w:szCs w:val="28"/>
              </w:rPr>
            </w:pPr>
            <w:r w:rsidRPr="005B3B0E">
              <w:rPr>
                <w:sz w:val="28"/>
                <w:szCs w:val="28"/>
              </w:rPr>
              <w:t>Prüfe und verbessere deine Schreibfähigkeiten.</w:t>
            </w:r>
          </w:p>
          <w:p w:rsidR="004A4B88" w:rsidRPr="005B3B0E" w:rsidRDefault="005B3B0E" w:rsidP="004A4B88">
            <w:pPr>
              <w:numPr>
                <w:ilvl w:val="0"/>
                <w:numId w:val="6"/>
              </w:numPr>
              <w:ind w:left="283" w:hanging="142"/>
              <w:rPr>
                <w:sz w:val="28"/>
                <w:szCs w:val="28"/>
              </w:rPr>
            </w:pPr>
            <w:r w:rsidRPr="005B3B0E">
              <w:rPr>
                <w:sz w:val="28"/>
                <w:szCs w:val="28"/>
              </w:rPr>
              <w:t xml:space="preserve">Schreibe </w:t>
            </w:r>
            <w:r w:rsidR="004A4B88" w:rsidRPr="005B3B0E">
              <w:rPr>
                <w:sz w:val="28"/>
                <w:szCs w:val="28"/>
              </w:rPr>
              <w:t>eine Parallelgeschichte:</w:t>
            </w:r>
            <w:r w:rsidR="004A4B88" w:rsidRPr="005B3B0E">
              <w:rPr>
                <w:sz w:val="28"/>
                <w:szCs w:val="28"/>
              </w:rPr>
              <w:br/>
            </w:r>
            <w:r>
              <w:rPr>
                <w:sz w:val="28"/>
                <w:szCs w:val="28"/>
              </w:rPr>
              <w:t>plane und schreibe</w:t>
            </w:r>
            <w:r w:rsidRPr="005B3B0E">
              <w:rPr>
                <w:sz w:val="28"/>
                <w:szCs w:val="28"/>
              </w:rPr>
              <w:t xml:space="preserve"> </w:t>
            </w:r>
            <w:r w:rsidR="004A4B88" w:rsidRPr="005B3B0E">
              <w:rPr>
                <w:sz w:val="28"/>
                <w:szCs w:val="28"/>
              </w:rPr>
              <w:t xml:space="preserve">angelehnt an die </w:t>
            </w:r>
            <w:r w:rsidR="00C1503C" w:rsidRPr="005B3B0E">
              <w:rPr>
                <w:sz w:val="28"/>
                <w:szCs w:val="28"/>
              </w:rPr>
              <w:t xml:space="preserve">Basilisk </w:t>
            </w:r>
            <w:r w:rsidR="004A4B88" w:rsidRPr="005B3B0E">
              <w:rPr>
                <w:sz w:val="28"/>
                <w:szCs w:val="28"/>
              </w:rPr>
              <w:t>Geschichte eine Geschichte</w:t>
            </w:r>
            <w:r>
              <w:rPr>
                <w:sz w:val="28"/>
                <w:szCs w:val="28"/>
              </w:rPr>
              <w:t>.</w:t>
            </w:r>
            <w:r w:rsidR="004A4B88" w:rsidRPr="005B3B0E">
              <w:rPr>
                <w:sz w:val="28"/>
                <w:szCs w:val="28"/>
              </w:rPr>
              <w:t xml:space="preserve"> </w:t>
            </w:r>
          </w:p>
          <w:p w:rsidR="004A4B88" w:rsidRPr="005B3B0E" w:rsidRDefault="00C1503C" w:rsidP="004A4B88">
            <w:pPr>
              <w:numPr>
                <w:ilvl w:val="0"/>
                <w:numId w:val="6"/>
              </w:numPr>
              <w:ind w:left="283" w:hanging="142"/>
              <w:rPr>
                <w:sz w:val="28"/>
                <w:szCs w:val="28"/>
              </w:rPr>
            </w:pPr>
            <w:r w:rsidRPr="005B3B0E">
              <w:rPr>
                <w:sz w:val="28"/>
                <w:szCs w:val="28"/>
              </w:rPr>
              <w:t>Geschichte</w:t>
            </w:r>
            <w:r w:rsidR="004A4B88" w:rsidRPr="005B3B0E">
              <w:rPr>
                <w:sz w:val="28"/>
                <w:szCs w:val="28"/>
              </w:rPr>
              <w:t xml:space="preserve"> überarbeiten</w:t>
            </w:r>
            <w:r w:rsidR="005B3B0E">
              <w:rPr>
                <w:sz w:val="28"/>
                <w:szCs w:val="28"/>
              </w:rPr>
              <w:t xml:space="preserve"> zu Zweit.</w:t>
            </w:r>
          </w:p>
          <w:p w:rsidR="00AA5AE4" w:rsidRDefault="00321B40" w:rsidP="004A4B88">
            <w:pPr>
              <w:numPr>
                <w:ilvl w:val="0"/>
                <w:numId w:val="6"/>
              </w:numPr>
              <w:ind w:left="283" w:hanging="142"/>
              <w:rPr>
                <w:rFonts w:cs="Arial"/>
                <w:sz w:val="28"/>
              </w:rPr>
            </w:pPr>
            <w:r w:rsidRPr="005B3B0E">
              <w:rPr>
                <w:sz w:val="28"/>
                <w:szCs w:val="28"/>
              </w:rPr>
              <w:t>Sich selbst einschätzen</w:t>
            </w:r>
          </w:p>
        </w:tc>
      </w:tr>
      <w:tr w:rsidR="00F901DF" w:rsidRPr="002975B6" w:rsidTr="0037045B">
        <w:trPr>
          <w:trHeight w:val="982"/>
        </w:trPr>
        <w:tc>
          <w:tcPr>
            <w:tcW w:w="836" w:type="dxa"/>
            <w:shd w:val="clear" w:color="auto" w:fill="auto"/>
            <w:vAlign w:val="center"/>
          </w:tcPr>
          <w:p w:rsidR="00F901DF" w:rsidRDefault="009E4569" w:rsidP="002975B6">
            <w:pPr>
              <w:pStyle w:val="Kopfze"/>
              <w:spacing w:line="264" w:lineRule="auto"/>
              <w:jc w:val="center"/>
              <w:rPr>
                <w:rFonts w:ascii="Cambria" w:hAnsi="Cambria"/>
                <w:sz w:val="28"/>
              </w:rPr>
            </w:pPr>
            <w:r>
              <w:rPr>
                <w:rFonts w:ascii="Cambria" w:hAnsi="Cambria"/>
                <w:sz w:val="28"/>
              </w:rPr>
              <w:t>14</w:t>
            </w:r>
          </w:p>
        </w:tc>
        <w:tc>
          <w:tcPr>
            <w:tcW w:w="4111" w:type="dxa"/>
            <w:shd w:val="clear" w:color="auto" w:fill="auto"/>
            <w:vAlign w:val="center"/>
          </w:tcPr>
          <w:p w:rsidR="00F901DF" w:rsidRPr="004A4B88" w:rsidRDefault="00437348" w:rsidP="00437348">
            <w:pPr>
              <w:pStyle w:val="Kopfze"/>
              <w:spacing w:line="264" w:lineRule="auto"/>
              <w:ind w:left="142"/>
              <w:jc w:val="left"/>
              <w:rPr>
                <w:rFonts w:ascii="Cambria" w:hAnsi="Cambria" w:cs="Arial"/>
                <w:sz w:val="28"/>
              </w:rPr>
            </w:pPr>
            <w:r w:rsidRPr="004A4B88">
              <w:rPr>
                <w:rFonts w:ascii="Cambria" w:hAnsi="Cambria" w:cs="Arial"/>
                <w:sz w:val="28"/>
              </w:rPr>
              <w:t>Text-Check</w:t>
            </w:r>
          </w:p>
        </w:tc>
        <w:tc>
          <w:tcPr>
            <w:tcW w:w="4819" w:type="dxa"/>
            <w:vMerge/>
            <w:shd w:val="clear" w:color="auto" w:fill="auto"/>
            <w:vAlign w:val="center"/>
          </w:tcPr>
          <w:p w:rsidR="00F901DF" w:rsidRDefault="00F901DF" w:rsidP="002975B6">
            <w:pPr>
              <w:pStyle w:val="Kopfze"/>
              <w:ind w:left="141"/>
              <w:jc w:val="left"/>
              <w:rPr>
                <w:rFonts w:ascii="Cambria" w:hAnsi="Cambria" w:cs="Arial"/>
                <w:sz w:val="28"/>
              </w:rPr>
            </w:pPr>
          </w:p>
        </w:tc>
      </w:tr>
      <w:tr w:rsidR="00F901DF" w:rsidRPr="002975B6" w:rsidTr="0037045B">
        <w:trPr>
          <w:trHeight w:val="982"/>
        </w:trPr>
        <w:tc>
          <w:tcPr>
            <w:tcW w:w="836" w:type="dxa"/>
            <w:shd w:val="clear" w:color="auto" w:fill="auto"/>
            <w:vAlign w:val="center"/>
          </w:tcPr>
          <w:p w:rsidR="00F901DF" w:rsidRDefault="009E4569" w:rsidP="005E7CCB">
            <w:pPr>
              <w:pStyle w:val="Kopfze"/>
              <w:spacing w:line="264" w:lineRule="auto"/>
              <w:jc w:val="center"/>
              <w:rPr>
                <w:rFonts w:ascii="Cambria" w:hAnsi="Cambria"/>
                <w:sz w:val="28"/>
              </w:rPr>
            </w:pPr>
            <w:r>
              <w:rPr>
                <w:rFonts w:ascii="Cambria" w:hAnsi="Cambria"/>
                <w:sz w:val="28"/>
              </w:rPr>
              <w:t>15</w:t>
            </w:r>
          </w:p>
        </w:tc>
        <w:tc>
          <w:tcPr>
            <w:tcW w:w="4111" w:type="dxa"/>
            <w:shd w:val="clear" w:color="auto" w:fill="auto"/>
            <w:vAlign w:val="center"/>
          </w:tcPr>
          <w:p w:rsidR="00F901DF" w:rsidRPr="004A4B88" w:rsidRDefault="00321B40" w:rsidP="005E7CCB">
            <w:pPr>
              <w:pStyle w:val="Kopfze"/>
              <w:spacing w:line="264" w:lineRule="auto"/>
              <w:ind w:left="142"/>
              <w:jc w:val="left"/>
              <w:rPr>
                <w:rFonts w:ascii="Cambria" w:hAnsi="Cambria" w:cs="Arial"/>
                <w:sz w:val="28"/>
              </w:rPr>
            </w:pPr>
            <w:r>
              <w:rPr>
                <w:rFonts w:ascii="Cambria" w:hAnsi="Cambria" w:cs="Arial"/>
                <w:sz w:val="28"/>
              </w:rPr>
              <w:t>Logbuch Schreiben</w:t>
            </w:r>
          </w:p>
        </w:tc>
        <w:tc>
          <w:tcPr>
            <w:tcW w:w="4819" w:type="dxa"/>
            <w:vMerge/>
            <w:shd w:val="clear" w:color="auto" w:fill="auto"/>
            <w:vAlign w:val="center"/>
          </w:tcPr>
          <w:p w:rsidR="00F901DF" w:rsidRDefault="00F901DF" w:rsidP="002975B6">
            <w:pPr>
              <w:pStyle w:val="Kopfze"/>
              <w:ind w:left="141"/>
              <w:jc w:val="left"/>
              <w:rPr>
                <w:rFonts w:ascii="Cambria" w:hAnsi="Cambria" w:cs="Arial"/>
                <w:sz w:val="28"/>
              </w:rPr>
            </w:pPr>
          </w:p>
        </w:tc>
      </w:tr>
      <w:tr w:rsidR="004A4B88" w:rsidRPr="002975B6" w:rsidTr="004A4B88">
        <w:trPr>
          <w:trHeight w:val="594"/>
        </w:trPr>
        <w:tc>
          <w:tcPr>
            <w:tcW w:w="9766" w:type="dxa"/>
            <w:gridSpan w:val="3"/>
            <w:shd w:val="clear" w:color="auto" w:fill="auto"/>
            <w:vAlign w:val="center"/>
          </w:tcPr>
          <w:p w:rsidR="004A4B88" w:rsidRDefault="002302E9" w:rsidP="00655FAE">
            <w:pPr>
              <w:pStyle w:val="Kopfze"/>
              <w:jc w:val="left"/>
              <w:rPr>
                <w:rFonts w:ascii="Cambria" w:hAnsi="Cambria" w:cs="Arial"/>
                <w:sz w:val="28"/>
              </w:rPr>
            </w:pPr>
            <w:r>
              <w:rPr>
                <w:rFonts w:ascii="Cambria" w:hAnsi="Cambria" w:cs="Arial"/>
              </w:rPr>
              <w:t xml:space="preserve">                   Du findest alle Materialien für die Aufgaben 13-15  im Ordner „Schreiben“.</w:t>
            </w:r>
          </w:p>
        </w:tc>
      </w:tr>
      <w:tr w:rsidR="002302E9" w:rsidRPr="002975B6" w:rsidTr="004A4B88">
        <w:trPr>
          <w:trHeight w:val="594"/>
        </w:trPr>
        <w:tc>
          <w:tcPr>
            <w:tcW w:w="9766" w:type="dxa"/>
            <w:gridSpan w:val="3"/>
            <w:shd w:val="clear" w:color="auto" w:fill="auto"/>
            <w:vAlign w:val="center"/>
          </w:tcPr>
          <w:p w:rsidR="002302E9" w:rsidRDefault="002302E9" w:rsidP="00655FAE">
            <w:pPr>
              <w:pStyle w:val="Kopfze"/>
              <w:jc w:val="left"/>
              <w:rPr>
                <w:rFonts w:ascii="Cambria" w:hAnsi="Cambria" w:cs="Arial"/>
              </w:rPr>
            </w:pPr>
          </w:p>
        </w:tc>
      </w:tr>
    </w:tbl>
    <w:p w:rsidR="00C80EF8" w:rsidRPr="00F176B8" w:rsidRDefault="00C80EF8" w:rsidP="00C80EF8">
      <w:pPr>
        <w:rPr>
          <w:rFonts w:cs="Arial"/>
        </w:rPr>
      </w:pP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28"/>
        <w:gridCol w:w="1559"/>
        <w:gridCol w:w="5670"/>
      </w:tblGrid>
      <w:tr w:rsidR="00C80EF8" w:rsidRPr="00F176B8" w:rsidTr="0065121A">
        <w:trPr>
          <w:trHeight w:val="850"/>
        </w:trPr>
        <w:tc>
          <w:tcPr>
            <w:tcW w:w="1828" w:type="dxa"/>
            <w:shd w:val="clear" w:color="auto" w:fill="auto"/>
            <w:vAlign w:val="center"/>
          </w:tcPr>
          <w:p w:rsidR="00C80EF8" w:rsidRPr="00F176B8" w:rsidRDefault="002D126C" w:rsidP="0033150E">
            <w:pPr>
              <w:pStyle w:val="Kopfze"/>
              <w:spacing w:line="264" w:lineRule="auto"/>
              <w:rPr>
                <w:rFonts w:ascii="Cambria" w:hAnsi="Cambria" w:cs="Arial"/>
                <w:b/>
              </w:rPr>
            </w:pPr>
            <w:r w:rsidRPr="00F176B8">
              <w:rPr>
                <w:rFonts w:ascii="Cambria" w:hAnsi="Cambria"/>
                <w:noProof/>
              </w:rPr>
              <w:drawing>
                <wp:inline distT="0" distB="0" distL="0" distR="0">
                  <wp:extent cx="1130300" cy="571500"/>
                  <wp:effectExtent l="0" t="0" r="0" b="0"/>
                  <wp:docPr id="1" name="Bild 1" descr="bege_bez_rgb_50m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ege_bez_rgb_50mm"/>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0300" cy="571500"/>
                          </a:xfrm>
                          <a:prstGeom prst="rect">
                            <a:avLst/>
                          </a:prstGeom>
                          <a:noFill/>
                          <a:ln>
                            <a:noFill/>
                          </a:ln>
                        </pic:spPr>
                      </pic:pic>
                    </a:graphicData>
                  </a:graphic>
                </wp:inline>
              </w:drawing>
            </w:r>
          </w:p>
        </w:tc>
        <w:tc>
          <w:tcPr>
            <w:tcW w:w="1559" w:type="dxa"/>
            <w:shd w:val="clear" w:color="auto" w:fill="auto"/>
            <w:vAlign w:val="bottom"/>
          </w:tcPr>
          <w:p w:rsidR="00C80EF8" w:rsidRPr="00F176B8" w:rsidRDefault="00C80EF8" w:rsidP="0065121A">
            <w:pPr>
              <w:pStyle w:val="Kopfze"/>
              <w:spacing w:line="264" w:lineRule="auto"/>
              <w:jc w:val="center"/>
              <w:rPr>
                <w:rFonts w:ascii="Cambria" w:hAnsi="Cambria" w:cs="Arial"/>
              </w:rPr>
            </w:pPr>
            <w:r w:rsidRPr="00F176B8">
              <w:rPr>
                <w:rFonts w:ascii="Cambria" w:hAnsi="Cambria" w:cs="Arial"/>
              </w:rPr>
              <w:t xml:space="preserve">Lesetagebuch </w:t>
            </w:r>
            <w:r w:rsidR="005231FC" w:rsidRPr="00F176B8">
              <w:rPr>
                <w:rFonts w:ascii="Cambria" w:hAnsi="Cambria" w:cs="Arial"/>
                <w:b/>
              </w:rPr>
              <w:t>der Basilisk</w:t>
            </w:r>
            <w:r w:rsidR="005231FC" w:rsidRPr="00F176B8">
              <w:rPr>
                <w:rFonts w:ascii="Cambria" w:hAnsi="Cambria" w:cs="Arial"/>
              </w:rPr>
              <w:t xml:space="preserve"> </w:t>
            </w:r>
            <w:r w:rsidRPr="00F176B8">
              <w:rPr>
                <w:rFonts w:ascii="Cambria" w:hAnsi="Cambria" w:cs="Arial"/>
              </w:rPr>
              <w:t>Auftrag 1</w:t>
            </w:r>
          </w:p>
        </w:tc>
        <w:tc>
          <w:tcPr>
            <w:tcW w:w="5670" w:type="dxa"/>
            <w:shd w:val="clear" w:color="auto" w:fill="auto"/>
            <w:vAlign w:val="center"/>
          </w:tcPr>
          <w:p w:rsidR="00C80EF8" w:rsidRPr="00F176B8" w:rsidRDefault="0033150E" w:rsidP="0033150E">
            <w:pPr>
              <w:pStyle w:val="Kopfze"/>
              <w:ind w:left="142"/>
              <w:jc w:val="left"/>
              <w:rPr>
                <w:rFonts w:ascii="Cambria" w:hAnsi="Cambria" w:cs="Arial"/>
                <w:sz w:val="36"/>
              </w:rPr>
            </w:pPr>
            <w:r>
              <w:rPr>
                <w:rFonts w:ascii="Cambria" w:hAnsi="Cambria" w:cs="Arial"/>
                <w:b/>
                <w:sz w:val="36"/>
              </w:rPr>
              <w:t>Hörbuch – Der Basilisk</w:t>
            </w:r>
          </w:p>
        </w:tc>
      </w:tr>
    </w:tbl>
    <w:p w:rsidR="0033150E" w:rsidRDefault="0033150E" w:rsidP="0033150E">
      <w:pPr>
        <w:pStyle w:val="FarbigeListe-Akzent1"/>
        <w:tabs>
          <w:tab w:val="left" w:pos="1701"/>
        </w:tabs>
        <w:ind w:left="0"/>
        <w:rPr>
          <w:rFonts w:ascii="Cambria" w:eastAsia="Cambria" w:hAnsi="Cambria" w:cs="Arial"/>
        </w:rPr>
      </w:pPr>
    </w:p>
    <w:p w:rsidR="00863731" w:rsidRDefault="002D126C" w:rsidP="00417687">
      <w:pPr>
        <w:pStyle w:val="FarbigeListe-Akzent1"/>
        <w:tabs>
          <w:tab w:val="left" w:pos="1701"/>
        </w:tabs>
        <w:ind w:left="1700" w:hanging="1700"/>
        <w:rPr>
          <w:rFonts w:cs="Arial"/>
          <w:sz w:val="28"/>
        </w:rPr>
      </w:pPr>
      <w:r w:rsidRPr="00F176B8">
        <w:rPr>
          <w:rFonts w:cs="Arial"/>
          <w:noProof/>
          <w:lang w:val="en-US"/>
        </w:rPr>
        <w:drawing>
          <wp:inline distT="0" distB="0" distL="0" distR="0">
            <wp:extent cx="431800" cy="317500"/>
            <wp:effectExtent l="0" t="0" r="0" b="0"/>
            <wp:docPr id="2" name="Bild 2"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00C80EF8" w:rsidRPr="00F176B8">
        <w:rPr>
          <w:rFonts w:cs="Arial"/>
          <w:noProof/>
          <w:lang w:val="de-CH"/>
        </w:rPr>
        <w:tab/>
      </w:r>
      <w:r w:rsidR="0033150E">
        <w:rPr>
          <w:rFonts w:cs="Arial"/>
          <w:noProof/>
          <w:lang w:val="de-CH"/>
        </w:rPr>
        <w:tab/>
      </w:r>
      <w:r w:rsidR="0033150E" w:rsidRPr="0033150E">
        <w:rPr>
          <w:rFonts w:cs="Arial"/>
          <w:sz w:val="28"/>
        </w:rPr>
        <w:t>Höre Dir die Geschichte (Audio-Datei</w:t>
      </w:r>
      <w:r w:rsidR="00417687">
        <w:rPr>
          <w:rFonts w:cs="Arial"/>
          <w:sz w:val="28"/>
        </w:rPr>
        <w:t xml:space="preserve"> mp3</w:t>
      </w:r>
      <w:r w:rsidR="0033150E" w:rsidRPr="0033150E">
        <w:rPr>
          <w:rFonts w:cs="Arial"/>
          <w:sz w:val="28"/>
        </w:rPr>
        <w:t xml:space="preserve">) an und mach bei den Konzentrations-Übungen mit. Du brauchst dazu etwas Platz, um </w:t>
      </w:r>
    </w:p>
    <w:p w:rsidR="00863731" w:rsidRDefault="00863731" w:rsidP="00417687">
      <w:pPr>
        <w:pStyle w:val="FarbigeListe-Akzent1"/>
        <w:tabs>
          <w:tab w:val="left" w:pos="1701"/>
        </w:tabs>
        <w:ind w:left="1700" w:hanging="1700"/>
        <w:rPr>
          <w:rFonts w:cs="Arial"/>
          <w:sz w:val="28"/>
        </w:rPr>
      </w:pPr>
      <w:r>
        <w:rPr>
          <w:rFonts w:cs="Arial"/>
          <w:sz w:val="28"/>
        </w:rPr>
        <w:tab/>
      </w:r>
      <w:r w:rsidR="0033150E" w:rsidRPr="0033150E">
        <w:rPr>
          <w:rFonts w:cs="Arial"/>
          <w:sz w:val="28"/>
        </w:rPr>
        <w:t>Dich bewegen zu können.</w:t>
      </w:r>
      <w:r>
        <w:rPr>
          <w:rFonts w:cs="Arial"/>
          <w:sz w:val="28"/>
        </w:rPr>
        <w:t xml:space="preserve"> Wie findest Du die Geschichte?</w:t>
      </w:r>
    </w:p>
    <w:p w:rsidR="00C80EF8" w:rsidRPr="00417687" w:rsidRDefault="00863731" w:rsidP="00417687">
      <w:pPr>
        <w:pStyle w:val="FarbigeListe-Akzent1"/>
        <w:tabs>
          <w:tab w:val="left" w:pos="1701"/>
        </w:tabs>
        <w:ind w:left="1700" w:hanging="1700"/>
        <w:rPr>
          <w:rFonts w:ascii="DCHBasisschrift" w:hAnsi="DCHBasisschrift"/>
          <w:sz w:val="28"/>
        </w:rPr>
      </w:pPr>
      <w:r>
        <w:rPr>
          <w:rFonts w:cs="Arial"/>
          <w:sz w:val="28"/>
        </w:rPr>
        <w:tab/>
      </w:r>
      <w:r w:rsidRPr="00863731">
        <w:rPr>
          <w:rFonts w:cs="Arial"/>
          <w:i/>
          <w:sz w:val="28"/>
        </w:rPr>
        <w:t>Notiere Deine Gedanken ins Notizheft:</w:t>
      </w:r>
      <w:r w:rsidR="002302E9">
        <w:rPr>
          <w:rFonts w:cs="Arial"/>
          <w:sz w:val="28"/>
        </w:rPr>
        <w:t xml:space="preserve"> </w:t>
      </w:r>
      <w:r w:rsidR="00B44789" w:rsidRPr="00F176B8">
        <w:rPr>
          <w:rFonts w:cs="Arial"/>
          <w:i/>
        </w:rPr>
        <w:t xml:space="preserve">Ich fand es lustig, </w:t>
      </w:r>
      <w:r w:rsidR="00D15B55" w:rsidRPr="00F176B8">
        <w:rPr>
          <w:rFonts w:cs="Arial"/>
          <w:i/>
        </w:rPr>
        <w:t xml:space="preserve"> als….</w:t>
      </w:r>
      <w:r w:rsidR="00D15B55" w:rsidRPr="00F176B8">
        <w:rPr>
          <w:rFonts w:cs="Arial"/>
          <w:i/>
        </w:rPr>
        <w:br/>
        <w:t>Am besten hat mir gefallen, dass…</w:t>
      </w:r>
    </w:p>
    <w:p w:rsidR="000A255A" w:rsidRPr="00F176B8" w:rsidRDefault="000A255A" w:rsidP="00A53D3C">
      <w:pPr>
        <w:ind w:left="1701" w:right="709" w:hanging="2127"/>
        <w:rPr>
          <w:rFonts w:cs="Arial"/>
        </w:rPr>
      </w:pPr>
    </w:p>
    <w:p w:rsidR="00B44789" w:rsidRPr="00B44789" w:rsidRDefault="002D126C" w:rsidP="00A53D3C">
      <w:pPr>
        <w:ind w:left="1701" w:right="709" w:hanging="2127"/>
        <w:rPr>
          <w:rFonts w:cs="Arial"/>
        </w:rPr>
      </w:pPr>
      <w:r w:rsidRPr="00C80EF8">
        <w:rPr>
          <w:rFonts w:cs="Arial"/>
          <w:noProof/>
          <w:lang w:val="en-US"/>
        </w:rPr>
        <w:drawing>
          <wp:inline distT="0" distB="0" distL="0" distR="0">
            <wp:extent cx="431800" cy="317500"/>
            <wp:effectExtent l="0" t="0" r="0" b="0"/>
            <wp:docPr id="3" name="Bild 3"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C80EF8">
        <w:rPr>
          <w:rFonts w:cs="Arial"/>
          <w:noProof/>
          <w:lang w:val="en-US"/>
        </w:rPr>
        <w:drawing>
          <wp:inline distT="0" distB="0" distL="0" distR="0">
            <wp:extent cx="431800" cy="317500"/>
            <wp:effectExtent l="0" t="0" r="0" b="0"/>
            <wp:docPr id="4" name="Bild 4"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00B44789" w:rsidRPr="0065121A">
        <w:rPr>
          <w:rFonts w:cs="Arial"/>
        </w:rPr>
        <w:tab/>
      </w:r>
      <w:r w:rsidR="00B44789">
        <w:rPr>
          <w:rFonts w:cs="Arial"/>
          <w:sz w:val="28"/>
        </w:rPr>
        <w:t>Wä</w:t>
      </w:r>
      <w:r w:rsidR="00417687">
        <w:rPr>
          <w:rFonts w:cs="Arial"/>
          <w:sz w:val="28"/>
        </w:rPr>
        <w:t xml:space="preserve">hrend dieser Geschichte hast du </w:t>
      </w:r>
      <w:r w:rsidR="00417687" w:rsidRPr="00417687">
        <w:rPr>
          <w:rFonts w:cs="Arial"/>
          <w:sz w:val="28"/>
          <w:szCs w:val="28"/>
        </w:rPr>
        <w:t>Konzentrations</w:t>
      </w:r>
      <w:r w:rsidR="00417687">
        <w:rPr>
          <w:rFonts w:cs="Arial"/>
          <w:sz w:val="28"/>
        </w:rPr>
        <w:t xml:space="preserve">übungen erlebt. </w:t>
      </w:r>
      <w:r w:rsidR="00B44789" w:rsidRPr="00B44789">
        <w:rPr>
          <w:rFonts w:cs="Arial"/>
          <w:sz w:val="28"/>
        </w:rPr>
        <w:t>Weisst du noch, wie sie heissen?</w:t>
      </w:r>
      <w:r w:rsidR="00B44789" w:rsidRPr="00B44789">
        <w:rPr>
          <w:rFonts w:cs="Arial"/>
          <w:sz w:val="28"/>
        </w:rPr>
        <w:br/>
      </w:r>
      <w:r w:rsidR="00B44789" w:rsidRPr="00863731">
        <w:rPr>
          <w:rFonts w:cs="Arial"/>
          <w:i/>
        </w:rPr>
        <w:t>Welche hat dir am b</w:t>
      </w:r>
      <w:r w:rsidR="00417687" w:rsidRPr="00863731">
        <w:rPr>
          <w:rFonts w:cs="Arial"/>
          <w:i/>
        </w:rPr>
        <w:t>esten gefallen? Warum?</w:t>
      </w:r>
      <w:r w:rsidR="00417687" w:rsidRPr="00863731">
        <w:rPr>
          <w:rFonts w:cs="Arial"/>
          <w:i/>
        </w:rPr>
        <w:br/>
        <w:t>Warum has</w:t>
      </w:r>
      <w:r w:rsidR="00B44789" w:rsidRPr="00863731">
        <w:rPr>
          <w:rFonts w:cs="Arial"/>
          <w:i/>
        </w:rPr>
        <w:t xml:space="preserve">t </w:t>
      </w:r>
      <w:r w:rsidR="00417687" w:rsidRPr="00863731">
        <w:rPr>
          <w:rFonts w:cs="Arial"/>
          <w:i/>
        </w:rPr>
        <w:t>Du</w:t>
      </w:r>
      <w:r w:rsidR="00B44789" w:rsidRPr="00863731">
        <w:rPr>
          <w:rFonts w:cs="Arial"/>
          <w:i/>
        </w:rPr>
        <w:t xml:space="preserve"> genau diese Übung gemacht?</w:t>
      </w:r>
    </w:p>
    <w:p w:rsidR="00B44789" w:rsidRPr="00B44789" w:rsidRDefault="00B44789" w:rsidP="00A53D3C">
      <w:pPr>
        <w:ind w:left="1701" w:right="709" w:hanging="2127"/>
        <w:rPr>
          <w:rFonts w:cs="Arial"/>
        </w:rPr>
      </w:pPr>
    </w:p>
    <w:p w:rsidR="005231FC" w:rsidRPr="00F176B8" w:rsidRDefault="002D126C" w:rsidP="00011798">
      <w:pPr>
        <w:spacing w:after="120"/>
        <w:ind w:left="1701" w:right="709" w:hanging="2127"/>
        <w:rPr>
          <w:rFonts w:cs="Arial"/>
          <w:sz w:val="28"/>
        </w:rPr>
      </w:pPr>
      <w:r w:rsidRPr="00B44789">
        <w:rPr>
          <w:rFonts w:cs="Arial"/>
          <w:noProof/>
          <w:lang w:val="en-US"/>
        </w:rPr>
        <w:drawing>
          <wp:inline distT="0" distB="0" distL="0" distR="0">
            <wp:extent cx="431800" cy="317500"/>
            <wp:effectExtent l="0" t="0" r="0" b="0"/>
            <wp:docPr id="5" name="Bild 5"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B44789">
        <w:rPr>
          <w:rFonts w:cs="Arial"/>
          <w:noProof/>
          <w:lang w:val="en-US"/>
        </w:rPr>
        <w:drawing>
          <wp:inline distT="0" distB="0" distL="0" distR="0">
            <wp:extent cx="431800" cy="317500"/>
            <wp:effectExtent l="0" t="0" r="0" b="0"/>
            <wp:docPr id="6" name="Bild 6"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B44789">
        <w:rPr>
          <w:rFonts w:cs="Arial"/>
          <w:noProof/>
          <w:lang w:val="en-US"/>
        </w:rPr>
        <w:drawing>
          <wp:inline distT="0" distB="0" distL="0" distR="0">
            <wp:extent cx="431800" cy="317500"/>
            <wp:effectExtent l="0" t="0" r="0" b="0"/>
            <wp:docPr id="7" name="Bild 7"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00B44789" w:rsidRPr="00B44789">
        <w:rPr>
          <w:rFonts w:cs="Arial"/>
          <w:sz w:val="28"/>
        </w:rPr>
        <w:t xml:space="preserve"> </w:t>
      </w:r>
      <w:r w:rsidR="0033150E" w:rsidRPr="0033150E">
        <w:rPr>
          <w:rFonts w:cs="Arial"/>
          <w:sz w:val="28"/>
        </w:rPr>
        <w:t>Schau Dir nun die Erklärungen / Anleitungen zu den Konzentrations-Übungen im Ordner «Bewegungen» an und versuche sie nochmals zu machen. Mache jede Übung mindestens 2 Minuten. Erinnere Dich dabei an die Geschichte.</w:t>
      </w:r>
      <w:r w:rsidR="00863731">
        <w:rPr>
          <w:rFonts w:cs="Arial"/>
          <w:sz w:val="28"/>
        </w:rPr>
        <w:t xml:space="preserve"> </w:t>
      </w:r>
      <w:r w:rsidR="00B44789" w:rsidRPr="00863731">
        <w:rPr>
          <w:rFonts w:cs="Arial"/>
          <w:i/>
        </w:rPr>
        <w:t>Was kannst du damit trainieren?</w:t>
      </w:r>
    </w:p>
    <w:p w:rsidR="005B3B0E" w:rsidRDefault="005B3B0E" w:rsidP="005B3B0E">
      <w:pPr>
        <w:spacing w:after="120"/>
        <w:ind w:right="709"/>
        <w:rPr>
          <w:rFonts w:cs="Arial"/>
          <w:sz w:val="28"/>
        </w:rPr>
      </w:pPr>
    </w:p>
    <w:tbl>
      <w:tblPr>
        <w:tblW w:w="9624" w:type="dxa"/>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90"/>
        <w:gridCol w:w="1697"/>
        <w:gridCol w:w="5937"/>
      </w:tblGrid>
      <w:tr w:rsidR="00011798" w:rsidRPr="00F176B8" w:rsidTr="00011798">
        <w:trPr>
          <w:trHeight w:val="885"/>
        </w:trPr>
        <w:tc>
          <w:tcPr>
            <w:tcW w:w="1990" w:type="dxa"/>
            <w:shd w:val="clear" w:color="auto" w:fill="auto"/>
            <w:vAlign w:val="center"/>
          </w:tcPr>
          <w:p w:rsidR="00011798" w:rsidRPr="00F176B8" w:rsidRDefault="002D126C" w:rsidP="00011798">
            <w:pPr>
              <w:pStyle w:val="Kopfze"/>
              <w:spacing w:line="264" w:lineRule="auto"/>
              <w:jc w:val="center"/>
              <w:rPr>
                <w:rFonts w:ascii="Cambria" w:hAnsi="Cambria" w:cs="Arial"/>
                <w:b/>
              </w:rPr>
            </w:pPr>
            <w:r w:rsidRPr="00F176B8">
              <w:rPr>
                <w:rFonts w:ascii="Cambria" w:hAnsi="Cambria"/>
                <w:noProof/>
              </w:rPr>
              <w:drawing>
                <wp:inline distT="0" distB="0" distL="0" distR="0">
                  <wp:extent cx="1130300" cy="571500"/>
                  <wp:effectExtent l="0" t="0" r="0" b="0"/>
                  <wp:docPr id="8" name="Bild 8" descr="bege_bez_rgb_50m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descr="bege_bez_rgb_50mm"/>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0300" cy="571500"/>
                          </a:xfrm>
                          <a:prstGeom prst="rect">
                            <a:avLst/>
                          </a:prstGeom>
                          <a:noFill/>
                          <a:ln>
                            <a:noFill/>
                          </a:ln>
                        </pic:spPr>
                      </pic:pic>
                    </a:graphicData>
                  </a:graphic>
                </wp:inline>
              </w:drawing>
            </w:r>
          </w:p>
        </w:tc>
        <w:tc>
          <w:tcPr>
            <w:tcW w:w="1697" w:type="dxa"/>
            <w:shd w:val="clear" w:color="auto" w:fill="auto"/>
            <w:vAlign w:val="bottom"/>
          </w:tcPr>
          <w:p w:rsidR="00011798" w:rsidRPr="00F176B8" w:rsidRDefault="00011798" w:rsidP="00011798">
            <w:pPr>
              <w:pStyle w:val="Kopfze"/>
              <w:spacing w:line="264" w:lineRule="auto"/>
              <w:jc w:val="center"/>
              <w:rPr>
                <w:rFonts w:ascii="Cambria" w:hAnsi="Cambria" w:cs="Arial"/>
              </w:rPr>
            </w:pPr>
            <w:r w:rsidRPr="00F176B8">
              <w:rPr>
                <w:rFonts w:ascii="Cambria" w:hAnsi="Cambria" w:cs="Arial"/>
              </w:rPr>
              <w:t xml:space="preserve">Lesetagebuch </w:t>
            </w:r>
            <w:r w:rsidRPr="00F176B8">
              <w:rPr>
                <w:rFonts w:ascii="Cambria" w:hAnsi="Cambria" w:cs="Arial"/>
                <w:b/>
              </w:rPr>
              <w:t>der Basilisk</w:t>
            </w:r>
            <w:r w:rsidRPr="00F176B8">
              <w:rPr>
                <w:rFonts w:ascii="Cambria" w:hAnsi="Cambria" w:cs="Arial"/>
              </w:rPr>
              <w:t xml:space="preserve"> Auftrag </w:t>
            </w:r>
            <w:r>
              <w:rPr>
                <w:rFonts w:ascii="Cambria" w:hAnsi="Cambria" w:cs="Arial"/>
              </w:rPr>
              <w:t>2</w:t>
            </w:r>
          </w:p>
        </w:tc>
        <w:tc>
          <w:tcPr>
            <w:tcW w:w="5937" w:type="dxa"/>
            <w:shd w:val="clear" w:color="auto" w:fill="auto"/>
            <w:vAlign w:val="center"/>
          </w:tcPr>
          <w:p w:rsidR="00011798" w:rsidRPr="00F176B8" w:rsidRDefault="00011798" w:rsidP="00011798">
            <w:pPr>
              <w:spacing w:line="360" w:lineRule="auto"/>
              <w:ind w:left="126" w:right="-426"/>
              <w:rPr>
                <w:sz w:val="34"/>
                <w:szCs w:val="34"/>
              </w:rPr>
            </w:pPr>
            <w:r>
              <w:rPr>
                <w:rFonts w:eastAsia="Times New Roman" w:cs="Arial"/>
                <w:b/>
                <w:sz w:val="34"/>
                <w:szCs w:val="34"/>
                <w:lang w:eastAsia="de-DE"/>
              </w:rPr>
              <w:t>Wörterturm</w:t>
            </w:r>
          </w:p>
        </w:tc>
      </w:tr>
    </w:tbl>
    <w:p w:rsidR="00011798" w:rsidRPr="00F176B8" w:rsidRDefault="00011798" w:rsidP="00011798">
      <w:pPr>
        <w:rPr>
          <w:rFonts w:cs="Arial"/>
        </w:rPr>
      </w:pPr>
    </w:p>
    <w:p w:rsidR="00011798" w:rsidRPr="00F176B8" w:rsidRDefault="002D126C" w:rsidP="00011798">
      <w:pPr>
        <w:pStyle w:val="FarbigeListe-Akzent1"/>
        <w:tabs>
          <w:tab w:val="left" w:pos="1701"/>
        </w:tabs>
        <w:ind w:left="1700" w:hanging="1700"/>
        <w:rPr>
          <w:rFonts w:cs="Arial"/>
          <w:sz w:val="28"/>
        </w:rPr>
      </w:pPr>
      <w:r w:rsidRPr="00F176B8">
        <w:rPr>
          <w:rFonts w:cs="Arial"/>
          <w:noProof/>
          <w:lang w:val="en-US"/>
        </w:rPr>
        <w:drawing>
          <wp:inline distT="0" distB="0" distL="0" distR="0">
            <wp:extent cx="431800" cy="317500"/>
            <wp:effectExtent l="0" t="0" r="0" b="0"/>
            <wp:docPr id="9" name="Bild 9"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00011798" w:rsidRPr="00F176B8">
        <w:rPr>
          <w:rFonts w:cs="Arial"/>
          <w:noProof/>
          <w:lang w:val="de-CH"/>
        </w:rPr>
        <w:tab/>
      </w:r>
      <w:r w:rsidR="00011798">
        <w:rPr>
          <w:rFonts w:cs="Arial"/>
          <w:noProof/>
          <w:lang w:val="de-CH"/>
        </w:rPr>
        <w:tab/>
      </w:r>
      <w:r w:rsidR="00011798" w:rsidRPr="00662F11">
        <w:rPr>
          <w:rFonts w:cs="Arial"/>
          <w:sz w:val="28"/>
        </w:rPr>
        <w:t>Lies zuerst die Anleitung und ordne danach den Wörterturm. Ordne die Satzbausteine von oben nach unten in der richtigen Reihenfolge, sodass der Handlungs-Ablauf der Geschichte passt. Zum Ordnen kannst du die einzelnen Tabellen-Zeilen anklicken und mit der Maus verschieben. Die angeklickte Zeile landet immer oberhalb der Zeile, wo Du sie einfügst.</w:t>
      </w:r>
      <w:r w:rsidR="000A4DF4" w:rsidRPr="00417687">
        <w:t xml:space="preserve"> </w:t>
      </w:r>
      <w:hyperlink r:id="rId10" w:history="1">
        <w:r w:rsidR="000A4DF4" w:rsidRPr="003671BE">
          <w:rPr>
            <w:rStyle w:val="Hyperlink"/>
            <w:rFonts w:cs="Arial"/>
            <w:sz w:val="28"/>
          </w:rPr>
          <w:t>https://learningapps.org/watch?v=pusogkg1a20</w:t>
        </w:r>
      </w:hyperlink>
      <w:r w:rsidR="000A4DF4">
        <w:rPr>
          <w:rFonts w:cs="Arial"/>
          <w:sz w:val="28"/>
        </w:rPr>
        <w:t xml:space="preserve"> </w:t>
      </w:r>
      <w:r w:rsidR="000A4DF4" w:rsidRPr="00662F11">
        <w:rPr>
          <w:rFonts w:cs="Arial"/>
          <w:sz w:val="28"/>
        </w:rPr>
        <w:t xml:space="preserve"> </w:t>
      </w:r>
    </w:p>
    <w:p w:rsidR="00011798" w:rsidRPr="00F176B8" w:rsidRDefault="00011798" w:rsidP="00011798">
      <w:pPr>
        <w:ind w:right="709"/>
        <w:rPr>
          <w:rFonts w:cs="Arial"/>
        </w:rPr>
      </w:pPr>
    </w:p>
    <w:p w:rsidR="00011798" w:rsidRPr="00F176B8" w:rsidRDefault="002D126C" w:rsidP="002302E9">
      <w:pPr>
        <w:ind w:left="1701" w:right="709" w:hanging="2127"/>
        <w:rPr>
          <w:rFonts w:cs="Arial"/>
          <w:sz w:val="28"/>
        </w:rPr>
      </w:pPr>
      <w:r w:rsidRPr="00F176B8">
        <w:rPr>
          <w:rFonts w:cs="Arial"/>
          <w:noProof/>
          <w:lang w:val="en-US"/>
        </w:rPr>
        <w:drawing>
          <wp:inline distT="0" distB="0" distL="0" distR="0">
            <wp:extent cx="431800" cy="317500"/>
            <wp:effectExtent l="0" t="0" r="0" b="0"/>
            <wp:docPr id="10" name="Bild 10"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F176B8">
        <w:rPr>
          <w:rFonts w:cs="Arial"/>
          <w:noProof/>
          <w:lang w:val="en-US"/>
        </w:rPr>
        <w:drawing>
          <wp:inline distT="0" distB="0" distL="0" distR="0">
            <wp:extent cx="431800" cy="317500"/>
            <wp:effectExtent l="0" t="0" r="0" b="0"/>
            <wp:docPr id="11" name="Bild 11"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00011798" w:rsidRPr="00F176B8">
        <w:rPr>
          <w:rFonts w:cs="Arial"/>
        </w:rPr>
        <w:tab/>
      </w:r>
      <w:r w:rsidR="00011798">
        <w:rPr>
          <w:rFonts w:cs="Arial"/>
          <w:sz w:val="28"/>
        </w:rPr>
        <w:t>Du findest die Lösung zum Wörterturm im Ordner „Hören“. Öffne nun die zwei Dokumente „der_basilisk_text“ und  „loesung_woerterturm_der_basilisk“.</w:t>
      </w:r>
      <w:r w:rsidR="00011798" w:rsidRPr="00F176B8">
        <w:rPr>
          <w:rFonts w:cs="Arial"/>
          <w:sz w:val="28"/>
        </w:rPr>
        <w:t xml:space="preserve"> </w:t>
      </w:r>
      <w:r w:rsidR="000A4DF4">
        <w:rPr>
          <w:rFonts w:cs="Arial"/>
          <w:sz w:val="28"/>
        </w:rPr>
        <w:t>Such</w:t>
      </w:r>
      <w:r w:rsidR="00011798" w:rsidRPr="00662F11">
        <w:rPr>
          <w:rFonts w:cs="Arial"/>
          <w:sz w:val="28"/>
        </w:rPr>
        <w:t xml:space="preserve">e die passenden Zeilennummern zu jedem Baustein (im Text ist jede fünfte </w:t>
      </w:r>
      <w:r w:rsidR="000A4DF4">
        <w:rPr>
          <w:rFonts w:cs="Arial"/>
          <w:sz w:val="28"/>
        </w:rPr>
        <w:t xml:space="preserve">Zeile </w:t>
      </w:r>
      <w:r w:rsidR="00011798" w:rsidRPr="00662F11">
        <w:rPr>
          <w:rFonts w:cs="Arial"/>
          <w:sz w:val="28"/>
        </w:rPr>
        <w:t xml:space="preserve">angegeben: 5, </w:t>
      </w:r>
      <w:r w:rsidR="000A4DF4">
        <w:rPr>
          <w:rFonts w:cs="Arial"/>
          <w:sz w:val="28"/>
        </w:rPr>
        <w:t>10, 15, …). Schreib</w:t>
      </w:r>
      <w:r w:rsidR="00011798">
        <w:rPr>
          <w:rFonts w:cs="Arial"/>
          <w:sz w:val="28"/>
        </w:rPr>
        <w:t>e die Zeilen</w:t>
      </w:r>
      <w:r w:rsidR="000A4DF4">
        <w:rPr>
          <w:rFonts w:cs="Arial"/>
          <w:sz w:val="28"/>
        </w:rPr>
        <w:softHyphen/>
      </w:r>
      <w:r w:rsidR="00011798">
        <w:rPr>
          <w:rFonts w:cs="Arial"/>
          <w:sz w:val="28"/>
        </w:rPr>
        <w:t>nummer vor jede Zeile des Wörterturms. Sende die Lösung</w:t>
      </w:r>
      <w:r w:rsidR="00011798" w:rsidRPr="00662F11">
        <w:rPr>
          <w:rFonts w:cs="Arial"/>
          <w:sz w:val="28"/>
        </w:rPr>
        <w:t xml:space="preserve"> Deiner Lehrperson.</w:t>
      </w:r>
    </w:p>
    <w:p w:rsidR="00011798" w:rsidRPr="00F176B8" w:rsidRDefault="002D126C" w:rsidP="00011798">
      <w:pPr>
        <w:spacing w:after="120"/>
        <w:ind w:left="1701" w:right="709" w:hanging="2127"/>
        <w:rPr>
          <w:rFonts w:cs="Arial"/>
          <w:sz w:val="28"/>
        </w:rPr>
      </w:pPr>
      <w:r w:rsidRPr="00F176B8">
        <w:rPr>
          <w:rFonts w:cs="Arial"/>
          <w:noProof/>
          <w:lang w:val="en-US"/>
        </w:rPr>
        <w:lastRenderedPageBreak/>
        <w:drawing>
          <wp:inline distT="0" distB="0" distL="0" distR="0">
            <wp:extent cx="431800" cy="317500"/>
            <wp:effectExtent l="0" t="0" r="0" b="0"/>
            <wp:docPr id="12" name="Bild 12"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F176B8">
        <w:rPr>
          <w:rFonts w:cs="Arial"/>
          <w:noProof/>
          <w:lang w:val="en-US"/>
        </w:rPr>
        <w:drawing>
          <wp:inline distT="0" distB="0" distL="0" distR="0">
            <wp:extent cx="431800" cy="317500"/>
            <wp:effectExtent l="0" t="0" r="0" b="0"/>
            <wp:docPr id="13" name="Bild 13"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F176B8">
        <w:rPr>
          <w:rFonts w:cs="Arial"/>
          <w:noProof/>
          <w:lang w:val="en-US"/>
        </w:rPr>
        <w:drawing>
          <wp:inline distT="0" distB="0" distL="0" distR="0">
            <wp:extent cx="431800" cy="317500"/>
            <wp:effectExtent l="0" t="0" r="0" b="0"/>
            <wp:docPr id="14" name="Bild 14"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00011798" w:rsidRPr="00F176B8">
        <w:rPr>
          <w:rFonts w:cs="Arial"/>
          <w:noProof/>
          <w:lang w:val="de-CH"/>
        </w:rPr>
        <w:t xml:space="preserve"> </w:t>
      </w:r>
      <w:r w:rsidR="005436F9">
        <w:rPr>
          <w:rFonts w:cs="Arial"/>
          <w:sz w:val="28"/>
        </w:rPr>
        <w:t xml:space="preserve">Die Methode vom Wörterturm kannst du auch benutzen, um eigene Geschichten zuschreiben oder um Notizen zu machen. </w:t>
      </w:r>
      <w:r w:rsidR="00011798" w:rsidRPr="00F176B8">
        <w:rPr>
          <w:rFonts w:cs="Arial"/>
          <w:sz w:val="28"/>
        </w:rPr>
        <w:t xml:space="preserve"> </w:t>
      </w:r>
      <w:r w:rsidR="005436F9">
        <w:rPr>
          <w:rFonts w:cs="Arial"/>
          <w:sz w:val="28"/>
        </w:rPr>
        <w:t xml:space="preserve">Wenn du das gut trainierst, wird das dir helfen um schneller zu lernen und </w:t>
      </w:r>
      <w:r w:rsidR="000A4DF4">
        <w:rPr>
          <w:rFonts w:cs="Arial"/>
          <w:sz w:val="28"/>
        </w:rPr>
        <w:t>den Überblick zu gewinnen (s</w:t>
      </w:r>
      <w:r w:rsidR="00B80700">
        <w:rPr>
          <w:rFonts w:cs="Arial"/>
          <w:sz w:val="28"/>
        </w:rPr>
        <w:t xml:space="preserve">iehe  </w:t>
      </w:r>
      <w:r w:rsidR="000A4DF4">
        <w:rPr>
          <w:rFonts w:cs="Arial"/>
          <w:sz w:val="28"/>
        </w:rPr>
        <w:t xml:space="preserve">auch </w:t>
      </w:r>
      <w:r w:rsidR="00B80700">
        <w:rPr>
          <w:rFonts w:cs="Arial"/>
          <w:sz w:val="28"/>
        </w:rPr>
        <w:t xml:space="preserve">Auftrag </w:t>
      </w:r>
      <w:r w:rsidR="000A4DF4">
        <w:rPr>
          <w:rFonts w:cs="Arial"/>
          <w:sz w:val="28"/>
        </w:rPr>
        <w:t xml:space="preserve">13 </w:t>
      </w:r>
      <w:r w:rsidR="00B80700">
        <w:rPr>
          <w:rFonts w:cs="Arial"/>
          <w:sz w:val="28"/>
        </w:rPr>
        <w:t>Parallel-Geschichte).</w:t>
      </w:r>
    </w:p>
    <w:p w:rsidR="00D9551E" w:rsidRDefault="00D9551E" w:rsidP="00011798">
      <w:pPr>
        <w:spacing w:after="120"/>
        <w:ind w:right="709"/>
        <w:rPr>
          <w:rFonts w:cs="Arial"/>
        </w:rPr>
      </w:pPr>
    </w:p>
    <w:p w:rsidR="009E4569" w:rsidRPr="00F176B8" w:rsidRDefault="009E4569" w:rsidP="009E4569">
      <w:pPr>
        <w:rPr>
          <w:rFonts w:cs="Arial"/>
        </w:rPr>
      </w:pPr>
    </w:p>
    <w:p w:rsidR="009E4569" w:rsidRPr="00F176B8" w:rsidRDefault="009E4569" w:rsidP="009E4569">
      <w:pPr>
        <w:rPr>
          <w:rFonts w:cs="Arial"/>
        </w:rPr>
      </w:pP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28"/>
        <w:gridCol w:w="1559"/>
        <w:gridCol w:w="5670"/>
      </w:tblGrid>
      <w:tr w:rsidR="009E4569" w:rsidRPr="00F176B8" w:rsidTr="005227E9">
        <w:trPr>
          <w:trHeight w:val="850"/>
        </w:trPr>
        <w:tc>
          <w:tcPr>
            <w:tcW w:w="1828" w:type="dxa"/>
            <w:shd w:val="clear" w:color="auto" w:fill="auto"/>
            <w:vAlign w:val="center"/>
          </w:tcPr>
          <w:p w:rsidR="009E4569" w:rsidRPr="00F176B8" w:rsidRDefault="002D126C" w:rsidP="005227E9">
            <w:pPr>
              <w:pStyle w:val="Kopfze"/>
              <w:spacing w:line="264" w:lineRule="auto"/>
              <w:jc w:val="center"/>
              <w:rPr>
                <w:rFonts w:ascii="Cambria" w:hAnsi="Cambria" w:cs="Arial"/>
                <w:b/>
              </w:rPr>
            </w:pPr>
            <w:r w:rsidRPr="00F176B8">
              <w:rPr>
                <w:rFonts w:ascii="Cambria" w:hAnsi="Cambria"/>
                <w:noProof/>
              </w:rPr>
              <w:drawing>
                <wp:inline distT="0" distB="0" distL="0" distR="0">
                  <wp:extent cx="1130300" cy="571500"/>
                  <wp:effectExtent l="0" t="0" r="0" b="0"/>
                  <wp:docPr id="15" name="Bild 15" descr="bege_bez_rgb_50m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descr="bege_bez_rgb_50mm"/>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0300" cy="571500"/>
                          </a:xfrm>
                          <a:prstGeom prst="rect">
                            <a:avLst/>
                          </a:prstGeom>
                          <a:noFill/>
                          <a:ln>
                            <a:noFill/>
                          </a:ln>
                        </pic:spPr>
                      </pic:pic>
                    </a:graphicData>
                  </a:graphic>
                </wp:inline>
              </w:drawing>
            </w:r>
          </w:p>
        </w:tc>
        <w:tc>
          <w:tcPr>
            <w:tcW w:w="1559" w:type="dxa"/>
            <w:shd w:val="clear" w:color="auto" w:fill="auto"/>
            <w:vAlign w:val="bottom"/>
          </w:tcPr>
          <w:p w:rsidR="009E4569" w:rsidRPr="00F176B8" w:rsidRDefault="009E4569" w:rsidP="005227E9">
            <w:pPr>
              <w:pStyle w:val="Kopfze"/>
              <w:spacing w:line="264" w:lineRule="auto"/>
              <w:jc w:val="center"/>
              <w:rPr>
                <w:rFonts w:ascii="Cambria" w:hAnsi="Cambria" w:cs="Arial"/>
              </w:rPr>
            </w:pPr>
            <w:r w:rsidRPr="00F176B8">
              <w:rPr>
                <w:rFonts w:ascii="Cambria" w:hAnsi="Cambria" w:cs="Arial"/>
              </w:rPr>
              <w:t xml:space="preserve">Lesetagebuch </w:t>
            </w:r>
            <w:r w:rsidRPr="00F176B8">
              <w:rPr>
                <w:rFonts w:ascii="Cambria" w:hAnsi="Cambria" w:cs="Arial"/>
                <w:b/>
              </w:rPr>
              <w:t>der Basilisk</w:t>
            </w:r>
            <w:r w:rsidRPr="00F176B8">
              <w:rPr>
                <w:rFonts w:ascii="Cambria" w:hAnsi="Cambria" w:cs="Arial"/>
              </w:rPr>
              <w:t xml:space="preserve"> Auftrag 3</w:t>
            </w:r>
          </w:p>
        </w:tc>
        <w:tc>
          <w:tcPr>
            <w:tcW w:w="5670" w:type="dxa"/>
            <w:shd w:val="clear" w:color="auto" w:fill="auto"/>
            <w:vAlign w:val="center"/>
          </w:tcPr>
          <w:p w:rsidR="009E4569" w:rsidRPr="00F176B8" w:rsidRDefault="009E4569" w:rsidP="005227E9">
            <w:pPr>
              <w:pStyle w:val="Kopfze"/>
              <w:ind w:left="142"/>
              <w:jc w:val="left"/>
              <w:rPr>
                <w:rFonts w:ascii="Cambria" w:hAnsi="Cambria" w:cs="Arial"/>
                <w:sz w:val="36"/>
              </w:rPr>
            </w:pPr>
            <w:r>
              <w:rPr>
                <w:rFonts w:ascii="Cambria" w:hAnsi="Cambria" w:cs="Arial"/>
                <w:b/>
                <w:sz w:val="36"/>
              </w:rPr>
              <w:t>Logbuch Hören</w:t>
            </w:r>
          </w:p>
        </w:tc>
      </w:tr>
    </w:tbl>
    <w:p w:rsidR="009E4569" w:rsidRPr="00F176B8" w:rsidRDefault="009E4569" w:rsidP="009E4569">
      <w:pPr>
        <w:rPr>
          <w:rFonts w:cs="Arial"/>
          <w:sz w:val="10"/>
        </w:rPr>
      </w:pPr>
    </w:p>
    <w:p w:rsidR="009E4569" w:rsidRPr="00F176B8" w:rsidRDefault="002D126C" w:rsidP="009E4569">
      <w:pPr>
        <w:ind w:left="1701" w:right="709" w:hanging="2127"/>
        <w:rPr>
          <w:rFonts w:cs="Arial"/>
          <w:sz w:val="22"/>
        </w:rPr>
      </w:pPr>
      <w:r w:rsidRPr="00F176B8">
        <w:rPr>
          <w:rFonts w:cs="Arial"/>
          <w:noProof/>
          <w:lang w:val="en-US"/>
        </w:rPr>
        <w:drawing>
          <wp:inline distT="0" distB="0" distL="0" distR="0">
            <wp:extent cx="431800" cy="317500"/>
            <wp:effectExtent l="0" t="0" r="0" b="0"/>
            <wp:docPr id="16" name="Bild 16"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009E4569" w:rsidRPr="00F176B8">
        <w:rPr>
          <w:rFonts w:cs="Arial"/>
          <w:noProof/>
          <w:lang w:val="de-CH"/>
        </w:rPr>
        <w:tab/>
      </w:r>
      <w:r w:rsidR="009E4569">
        <w:rPr>
          <w:rFonts w:cs="Arial"/>
          <w:sz w:val="28"/>
        </w:rPr>
        <w:t>Öffne das Dokument „Logbuch Hören“ im Ordner „Hören“.</w:t>
      </w:r>
      <w:r w:rsidR="009E4569" w:rsidRPr="00F176B8">
        <w:rPr>
          <w:rFonts w:cs="Arial"/>
          <w:sz w:val="28"/>
        </w:rPr>
        <w:br/>
      </w:r>
      <w:r w:rsidR="009E4569">
        <w:rPr>
          <w:rFonts w:cs="Arial"/>
          <w:sz w:val="22"/>
        </w:rPr>
        <w:t>(Du kannst das ausdrucken oder a</w:t>
      </w:r>
      <w:r w:rsidR="000A4DF4">
        <w:rPr>
          <w:rFonts w:cs="Arial"/>
          <w:sz w:val="22"/>
        </w:rPr>
        <w:t>usfüllen und abspeich</w:t>
      </w:r>
      <w:r w:rsidR="009E4569">
        <w:rPr>
          <w:rFonts w:cs="Arial"/>
          <w:sz w:val="22"/>
        </w:rPr>
        <w:t>e</w:t>
      </w:r>
      <w:r w:rsidR="000A4DF4">
        <w:rPr>
          <w:rFonts w:cs="Arial"/>
          <w:sz w:val="22"/>
        </w:rPr>
        <w:t>r</w:t>
      </w:r>
      <w:r w:rsidR="009E4569">
        <w:rPr>
          <w:rFonts w:cs="Arial"/>
          <w:sz w:val="22"/>
        </w:rPr>
        <w:t>n</w:t>
      </w:r>
      <w:r w:rsidR="009E4569" w:rsidRPr="00F176B8">
        <w:rPr>
          <w:rFonts w:cs="Arial"/>
          <w:sz w:val="22"/>
        </w:rPr>
        <w:t>)</w:t>
      </w:r>
    </w:p>
    <w:p w:rsidR="009E4569" w:rsidRPr="00F176B8" w:rsidRDefault="009E4569" w:rsidP="009E4569">
      <w:pPr>
        <w:ind w:left="1701" w:right="709" w:hanging="2127"/>
        <w:rPr>
          <w:rFonts w:cs="Arial"/>
          <w:sz w:val="10"/>
        </w:rPr>
      </w:pPr>
    </w:p>
    <w:p w:rsidR="009E4569" w:rsidRPr="00F176B8" w:rsidRDefault="002D126C" w:rsidP="009E4569">
      <w:pPr>
        <w:ind w:left="1701" w:right="-283" w:hanging="2127"/>
        <w:rPr>
          <w:rFonts w:cs="Arial"/>
          <w:sz w:val="28"/>
        </w:rPr>
      </w:pPr>
      <w:r w:rsidRPr="00F176B8">
        <w:rPr>
          <w:rFonts w:cs="Arial"/>
          <w:noProof/>
          <w:lang w:val="en-US"/>
        </w:rPr>
        <w:drawing>
          <wp:inline distT="0" distB="0" distL="0" distR="0">
            <wp:extent cx="431800" cy="317500"/>
            <wp:effectExtent l="0" t="0" r="0" b="0"/>
            <wp:docPr id="17" name="Bild 17"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F176B8">
        <w:rPr>
          <w:rFonts w:cs="Arial"/>
          <w:noProof/>
          <w:lang w:val="en-US"/>
        </w:rPr>
        <w:drawing>
          <wp:inline distT="0" distB="0" distL="0" distR="0">
            <wp:extent cx="431800" cy="317500"/>
            <wp:effectExtent l="0" t="0" r="0" b="0"/>
            <wp:docPr id="18" name="Bild 18"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009E4569" w:rsidRPr="00F176B8">
        <w:rPr>
          <w:rFonts w:cs="Arial"/>
        </w:rPr>
        <w:tab/>
      </w:r>
      <w:r w:rsidR="009E4569">
        <w:rPr>
          <w:rFonts w:cs="Arial"/>
          <w:sz w:val="28"/>
        </w:rPr>
        <w:t>Trage in der ersten Spalt</w:t>
      </w:r>
      <w:r w:rsidR="009E4569" w:rsidRPr="00F176B8">
        <w:rPr>
          <w:rFonts w:cs="Arial"/>
          <w:sz w:val="28"/>
        </w:rPr>
        <w:t>e</w:t>
      </w:r>
      <w:r w:rsidR="009E4569">
        <w:rPr>
          <w:rFonts w:cs="Arial"/>
          <w:sz w:val="28"/>
        </w:rPr>
        <w:t xml:space="preserve"> das heutige Datum ein und schätze Dich selbst entlang der Aufgaben links ein: Wie gut kannst Du gehörte Texte verstehen, ordnen und wiedergeben?</w:t>
      </w:r>
      <w:r w:rsidR="009E4569" w:rsidRPr="00F176B8">
        <w:rPr>
          <w:rFonts w:cs="Arial"/>
          <w:sz w:val="28"/>
        </w:rPr>
        <w:t xml:space="preserve"> </w:t>
      </w:r>
    </w:p>
    <w:p w:rsidR="009E4569" w:rsidRPr="00F176B8" w:rsidRDefault="009E4569" w:rsidP="009E4569">
      <w:pPr>
        <w:ind w:left="1701" w:right="709" w:hanging="2127"/>
        <w:rPr>
          <w:rFonts w:cs="Arial"/>
          <w:sz w:val="12"/>
        </w:rPr>
      </w:pPr>
    </w:p>
    <w:p w:rsidR="009E4569" w:rsidRPr="00F176B8" w:rsidRDefault="002D126C" w:rsidP="009E4569">
      <w:pPr>
        <w:ind w:left="1701" w:right="-283" w:hanging="2127"/>
        <w:rPr>
          <w:rFonts w:cs="Arial"/>
          <w:sz w:val="28"/>
        </w:rPr>
      </w:pPr>
      <w:r w:rsidRPr="00F176B8">
        <w:rPr>
          <w:rFonts w:cs="Arial"/>
          <w:noProof/>
          <w:lang w:val="en-US"/>
        </w:rPr>
        <w:drawing>
          <wp:inline distT="0" distB="0" distL="0" distR="0">
            <wp:extent cx="431800" cy="317500"/>
            <wp:effectExtent l="0" t="0" r="0" b="0"/>
            <wp:docPr id="19" name="Bild 19"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F176B8">
        <w:rPr>
          <w:rFonts w:cs="Arial"/>
          <w:noProof/>
          <w:lang w:val="en-US"/>
        </w:rPr>
        <w:drawing>
          <wp:inline distT="0" distB="0" distL="0" distR="0">
            <wp:extent cx="431800" cy="317500"/>
            <wp:effectExtent l="0" t="0" r="0" b="0"/>
            <wp:docPr id="20" name="Bild 20"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F176B8">
        <w:rPr>
          <w:rFonts w:cs="Arial"/>
          <w:noProof/>
          <w:lang w:val="en-US"/>
        </w:rPr>
        <w:drawing>
          <wp:inline distT="0" distB="0" distL="0" distR="0">
            <wp:extent cx="431800" cy="317500"/>
            <wp:effectExtent l="0" t="0" r="0" b="0"/>
            <wp:docPr id="21" name="Bild 21"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009E4569" w:rsidRPr="00F176B8">
        <w:rPr>
          <w:rFonts w:cs="Arial"/>
          <w:noProof/>
          <w:lang w:val="de-CH"/>
        </w:rPr>
        <w:t xml:space="preserve"> </w:t>
      </w:r>
      <w:r w:rsidR="009E4569">
        <w:rPr>
          <w:rFonts w:cs="Arial"/>
          <w:noProof/>
          <w:sz w:val="28"/>
          <w:lang w:val="de-CH"/>
        </w:rPr>
        <w:t>Notiere ins Feld in der Mitte 1-2 Ziele die du dir setzen magst. Sende das Dokument deiner Lehrperson.</w:t>
      </w:r>
    </w:p>
    <w:p w:rsidR="009E4569" w:rsidRDefault="009E4569" w:rsidP="00011798">
      <w:pPr>
        <w:spacing w:after="120"/>
        <w:ind w:right="709"/>
        <w:rPr>
          <w:rFonts w:cs="Arial"/>
        </w:rPr>
      </w:pPr>
    </w:p>
    <w:p w:rsidR="009E4569" w:rsidRDefault="009E4569" w:rsidP="00011798">
      <w:pPr>
        <w:spacing w:after="120"/>
        <w:ind w:right="709"/>
        <w:rPr>
          <w:rFonts w:cs="Arial"/>
        </w:rPr>
      </w:pPr>
    </w:p>
    <w:p w:rsidR="00D9551E" w:rsidRPr="00F176B8" w:rsidRDefault="00D9551E" w:rsidP="00D15B55">
      <w:pPr>
        <w:spacing w:after="120"/>
        <w:ind w:left="1985" w:right="709" w:hanging="1985"/>
        <w:rPr>
          <w:rFonts w:cs="Arial"/>
        </w:rPr>
      </w:pP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28"/>
        <w:gridCol w:w="1559"/>
        <w:gridCol w:w="5670"/>
      </w:tblGrid>
      <w:tr w:rsidR="00AB1DC1" w:rsidRPr="00F176B8" w:rsidTr="002A5BE3">
        <w:trPr>
          <w:trHeight w:val="850"/>
        </w:trPr>
        <w:tc>
          <w:tcPr>
            <w:tcW w:w="1828" w:type="dxa"/>
            <w:shd w:val="clear" w:color="auto" w:fill="auto"/>
            <w:vAlign w:val="center"/>
          </w:tcPr>
          <w:p w:rsidR="00AB1DC1" w:rsidRPr="00F176B8" w:rsidRDefault="002D126C" w:rsidP="002A5BE3">
            <w:pPr>
              <w:pStyle w:val="Kopfze"/>
              <w:spacing w:line="264" w:lineRule="auto"/>
              <w:jc w:val="center"/>
              <w:rPr>
                <w:rFonts w:ascii="Cambria" w:hAnsi="Cambria" w:cs="Arial"/>
                <w:b/>
              </w:rPr>
            </w:pPr>
            <w:r w:rsidRPr="00F176B8">
              <w:rPr>
                <w:rFonts w:ascii="Cambria" w:hAnsi="Cambria"/>
                <w:noProof/>
              </w:rPr>
              <w:drawing>
                <wp:inline distT="0" distB="0" distL="0" distR="0">
                  <wp:extent cx="1130300" cy="571500"/>
                  <wp:effectExtent l="0" t="0" r="0" b="0"/>
                  <wp:docPr id="22" name="Bild 22" descr="bege_bez_rgb_50m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 descr="bege_bez_rgb_50mm"/>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0300" cy="571500"/>
                          </a:xfrm>
                          <a:prstGeom prst="rect">
                            <a:avLst/>
                          </a:prstGeom>
                          <a:noFill/>
                          <a:ln>
                            <a:noFill/>
                          </a:ln>
                        </pic:spPr>
                      </pic:pic>
                    </a:graphicData>
                  </a:graphic>
                </wp:inline>
              </w:drawing>
            </w:r>
          </w:p>
        </w:tc>
        <w:tc>
          <w:tcPr>
            <w:tcW w:w="1559" w:type="dxa"/>
            <w:shd w:val="clear" w:color="auto" w:fill="auto"/>
            <w:vAlign w:val="bottom"/>
          </w:tcPr>
          <w:p w:rsidR="00AB1DC1" w:rsidRPr="00F176B8" w:rsidRDefault="00AB1DC1" w:rsidP="002A5BE3">
            <w:pPr>
              <w:pStyle w:val="Kopfze"/>
              <w:spacing w:line="264" w:lineRule="auto"/>
              <w:jc w:val="center"/>
              <w:rPr>
                <w:rFonts w:ascii="Cambria" w:hAnsi="Cambria" w:cs="Arial"/>
              </w:rPr>
            </w:pPr>
            <w:r w:rsidRPr="00F176B8">
              <w:rPr>
                <w:rFonts w:ascii="Cambria" w:hAnsi="Cambria" w:cs="Arial"/>
              </w:rPr>
              <w:t xml:space="preserve">Lesetagebuch </w:t>
            </w:r>
            <w:r w:rsidR="005231FC" w:rsidRPr="00F176B8">
              <w:rPr>
                <w:rFonts w:ascii="Cambria" w:hAnsi="Cambria" w:cs="Arial"/>
                <w:b/>
              </w:rPr>
              <w:t>der Basilisk</w:t>
            </w:r>
            <w:r w:rsidR="005231FC" w:rsidRPr="00F176B8">
              <w:rPr>
                <w:rFonts w:ascii="Cambria" w:hAnsi="Cambria" w:cs="Arial"/>
              </w:rPr>
              <w:t xml:space="preserve"> </w:t>
            </w:r>
            <w:r w:rsidR="00011798">
              <w:rPr>
                <w:rFonts w:ascii="Cambria" w:hAnsi="Cambria" w:cs="Arial"/>
              </w:rPr>
              <w:t xml:space="preserve">Auftrag </w:t>
            </w:r>
            <w:r w:rsidR="006C41B0">
              <w:rPr>
                <w:rFonts w:ascii="Cambria" w:hAnsi="Cambria" w:cs="Arial"/>
              </w:rPr>
              <w:t>4</w:t>
            </w:r>
          </w:p>
        </w:tc>
        <w:tc>
          <w:tcPr>
            <w:tcW w:w="5670" w:type="dxa"/>
            <w:shd w:val="clear" w:color="auto" w:fill="auto"/>
            <w:vAlign w:val="center"/>
          </w:tcPr>
          <w:p w:rsidR="00AB1DC1" w:rsidRPr="00F176B8" w:rsidRDefault="00AB1DC1" w:rsidP="00CD30B8">
            <w:pPr>
              <w:pStyle w:val="Kopfze"/>
              <w:ind w:left="142"/>
              <w:jc w:val="left"/>
              <w:rPr>
                <w:rFonts w:ascii="Cambria" w:hAnsi="Cambria" w:cs="Arial"/>
                <w:sz w:val="36"/>
              </w:rPr>
            </w:pPr>
            <w:r w:rsidRPr="00F176B8">
              <w:rPr>
                <w:rFonts w:ascii="Cambria" w:hAnsi="Cambria" w:cs="Arial"/>
                <w:b/>
                <w:sz w:val="36"/>
              </w:rPr>
              <w:t>Haupt</w:t>
            </w:r>
            <w:r w:rsidR="00CD30B8" w:rsidRPr="00F176B8">
              <w:rPr>
                <w:rFonts w:ascii="Cambria" w:hAnsi="Cambria" w:cs="Arial"/>
                <w:b/>
                <w:sz w:val="36"/>
              </w:rPr>
              <w:t>figuren</w:t>
            </w:r>
          </w:p>
        </w:tc>
      </w:tr>
    </w:tbl>
    <w:p w:rsidR="00AB1DC1" w:rsidRPr="00F176B8" w:rsidRDefault="00AB1DC1" w:rsidP="00AB1DC1">
      <w:pPr>
        <w:rPr>
          <w:rFonts w:cs="Arial"/>
          <w:sz w:val="16"/>
        </w:rPr>
      </w:pPr>
    </w:p>
    <w:p w:rsidR="00AB1DC1" w:rsidRPr="00F176B8" w:rsidRDefault="002D126C" w:rsidP="00A53D3C">
      <w:pPr>
        <w:ind w:left="1701" w:hanging="2127"/>
        <w:rPr>
          <w:rFonts w:cs="Arial"/>
        </w:rPr>
      </w:pPr>
      <w:r w:rsidRPr="00F176B8">
        <w:rPr>
          <w:rFonts w:cs="Arial"/>
          <w:noProof/>
          <w:lang w:val="en-US"/>
        </w:rPr>
        <w:drawing>
          <wp:inline distT="0" distB="0" distL="0" distR="0">
            <wp:extent cx="431800" cy="317500"/>
            <wp:effectExtent l="0" t="0" r="0" b="0"/>
            <wp:docPr id="23" name="Bild 23"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3"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00AB1DC1" w:rsidRPr="00F176B8">
        <w:rPr>
          <w:rFonts w:cs="Arial"/>
          <w:noProof/>
          <w:lang w:val="de-CH"/>
        </w:rPr>
        <w:tab/>
      </w:r>
      <w:r w:rsidR="004331C1" w:rsidRPr="00F176B8">
        <w:rPr>
          <w:rFonts w:cs="Arial"/>
          <w:sz w:val="28"/>
        </w:rPr>
        <w:t>Lies den Text nochmals genau durch!</w:t>
      </w:r>
      <w:r w:rsidR="004331C1" w:rsidRPr="00F176B8">
        <w:rPr>
          <w:rFonts w:cs="Arial"/>
          <w:sz w:val="28"/>
        </w:rPr>
        <w:br/>
      </w:r>
      <w:r w:rsidR="00526850" w:rsidRPr="00F176B8">
        <w:rPr>
          <w:rFonts w:cs="Arial"/>
          <w:sz w:val="28"/>
        </w:rPr>
        <w:t>Welche Personen/Tiere</w:t>
      </w:r>
      <w:r w:rsidR="002F18F3" w:rsidRPr="00F176B8">
        <w:rPr>
          <w:rFonts w:cs="Arial"/>
          <w:sz w:val="28"/>
        </w:rPr>
        <w:t>/Figuren</w:t>
      </w:r>
      <w:r w:rsidR="00B44789">
        <w:rPr>
          <w:rFonts w:cs="Arial"/>
          <w:sz w:val="28"/>
        </w:rPr>
        <w:t xml:space="preserve">/Pflanzen </w:t>
      </w:r>
      <w:r w:rsidR="00526850" w:rsidRPr="00F176B8">
        <w:rPr>
          <w:rFonts w:cs="Arial"/>
          <w:sz w:val="28"/>
        </w:rPr>
        <w:t>kamen in der Geschichte vor?</w:t>
      </w:r>
      <w:r w:rsidR="00526850" w:rsidRPr="00F176B8">
        <w:rPr>
          <w:rFonts w:cs="Arial"/>
          <w:sz w:val="28"/>
        </w:rPr>
        <w:br/>
      </w:r>
      <w:r w:rsidR="00526850" w:rsidRPr="00011798">
        <w:rPr>
          <w:rFonts w:cs="Arial"/>
          <w:i/>
          <w:sz w:val="28"/>
        </w:rPr>
        <w:t>Schreibe alle auf</w:t>
      </w:r>
      <w:r w:rsidR="00FC22CE" w:rsidRPr="00011798">
        <w:rPr>
          <w:rFonts w:cs="Arial"/>
          <w:i/>
          <w:sz w:val="28"/>
        </w:rPr>
        <w:t>!</w:t>
      </w:r>
    </w:p>
    <w:p w:rsidR="00AB1DC1" w:rsidRPr="00F176B8" w:rsidRDefault="00AB1DC1" w:rsidP="00A53D3C">
      <w:pPr>
        <w:ind w:left="1701" w:right="709" w:hanging="2127"/>
        <w:rPr>
          <w:rFonts w:cs="Arial"/>
          <w:sz w:val="14"/>
        </w:rPr>
      </w:pPr>
    </w:p>
    <w:p w:rsidR="00AB1DC1" w:rsidRPr="00F176B8" w:rsidRDefault="002D126C" w:rsidP="00A53D3C">
      <w:pPr>
        <w:ind w:left="1701" w:right="709" w:hanging="2127"/>
        <w:rPr>
          <w:rFonts w:cs="Arial"/>
          <w:sz w:val="28"/>
        </w:rPr>
      </w:pPr>
      <w:r w:rsidRPr="00F176B8">
        <w:rPr>
          <w:rFonts w:cs="Arial"/>
          <w:noProof/>
          <w:lang w:val="en-US"/>
        </w:rPr>
        <w:drawing>
          <wp:inline distT="0" distB="0" distL="0" distR="0">
            <wp:extent cx="431800" cy="317500"/>
            <wp:effectExtent l="0" t="0" r="0" b="0"/>
            <wp:docPr id="24" name="Bild 24"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F176B8">
        <w:rPr>
          <w:rFonts w:cs="Arial"/>
          <w:noProof/>
          <w:lang w:val="en-US"/>
        </w:rPr>
        <w:drawing>
          <wp:inline distT="0" distB="0" distL="0" distR="0">
            <wp:extent cx="431800" cy="317500"/>
            <wp:effectExtent l="0" t="0" r="0" b="0"/>
            <wp:docPr id="25" name="Bild 25"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5"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00AB1DC1" w:rsidRPr="00F176B8">
        <w:rPr>
          <w:rFonts w:cs="Arial"/>
        </w:rPr>
        <w:tab/>
      </w:r>
      <w:r w:rsidR="005231FC" w:rsidRPr="00F176B8">
        <w:rPr>
          <w:rFonts w:cs="Arial"/>
          <w:sz w:val="28"/>
        </w:rPr>
        <w:t>Erstelle zum Basilisken einen Steckbrief!</w:t>
      </w:r>
    </w:p>
    <w:p w:rsidR="005231FC" w:rsidRPr="00F176B8" w:rsidRDefault="005231FC" w:rsidP="00A53D3C">
      <w:pPr>
        <w:ind w:left="1701" w:right="709" w:hanging="2127"/>
        <w:rPr>
          <w:rFonts w:cs="Arial"/>
        </w:rPr>
      </w:pPr>
      <w:r w:rsidRPr="00F176B8">
        <w:rPr>
          <w:rFonts w:cs="Arial"/>
          <w:sz w:val="28"/>
        </w:rPr>
        <w:tab/>
      </w:r>
      <w:r w:rsidRPr="00F176B8">
        <w:rPr>
          <w:rFonts w:cs="Arial"/>
        </w:rPr>
        <w:t xml:space="preserve">(mit Hilfe der Vorlage </w:t>
      </w:r>
      <w:r w:rsidR="00B80700">
        <w:rPr>
          <w:rFonts w:cs="Arial"/>
        </w:rPr>
        <w:t xml:space="preserve">im Ordner „Schreiben“ </w:t>
      </w:r>
      <w:r w:rsidRPr="00F176B8">
        <w:rPr>
          <w:rFonts w:cs="Arial"/>
        </w:rPr>
        <w:t>od</w:t>
      </w:r>
      <w:r w:rsidR="00B44789">
        <w:rPr>
          <w:rFonts w:cs="Arial"/>
        </w:rPr>
        <w:t xml:space="preserve">er mit </w:t>
      </w:r>
      <w:r w:rsidR="00B80700">
        <w:rPr>
          <w:rFonts w:cs="Arial"/>
        </w:rPr>
        <w:t>deinem eigenen</w:t>
      </w:r>
      <w:r w:rsidRPr="00F176B8">
        <w:rPr>
          <w:rFonts w:cs="Arial"/>
        </w:rPr>
        <w:t xml:space="preserve"> Layout)</w:t>
      </w:r>
    </w:p>
    <w:p w:rsidR="00AB1DC1" w:rsidRPr="00F176B8" w:rsidRDefault="00AB1DC1" w:rsidP="00A53D3C">
      <w:pPr>
        <w:ind w:left="1701" w:right="709" w:hanging="2127"/>
        <w:rPr>
          <w:rFonts w:cs="Arial"/>
          <w:sz w:val="14"/>
        </w:rPr>
      </w:pPr>
    </w:p>
    <w:p w:rsidR="00AB1DC1" w:rsidRPr="00F176B8" w:rsidRDefault="002D126C" w:rsidP="00A53D3C">
      <w:pPr>
        <w:spacing w:after="120"/>
        <w:ind w:left="1701" w:right="709" w:hanging="2127"/>
        <w:rPr>
          <w:rFonts w:cs="Arial"/>
          <w:sz w:val="28"/>
        </w:rPr>
      </w:pPr>
      <w:r w:rsidRPr="00F176B8">
        <w:rPr>
          <w:rFonts w:cs="Arial"/>
          <w:noProof/>
          <w:lang w:val="en-US"/>
        </w:rPr>
        <w:drawing>
          <wp:inline distT="0" distB="0" distL="0" distR="0">
            <wp:extent cx="431800" cy="317500"/>
            <wp:effectExtent l="0" t="0" r="0" b="0"/>
            <wp:docPr id="26" name="Bild 26"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6"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F176B8">
        <w:rPr>
          <w:rFonts w:cs="Arial"/>
          <w:noProof/>
          <w:lang w:val="en-US"/>
        </w:rPr>
        <w:drawing>
          <wp:inline distT="0" distB="0" distL="0" distR="0">
            <wp:extent cx="431800" cy="317500"/>
            <wp:effectExtent l="0" t="0" r="0" b="0"/>
            <wp:docPr id="27" name="Bild 27"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F176B8">
        <w:rPr>
          <w:rFonts w:cs="Arial"/>
          <w:noProof/>
          <w:lang w:val="en-US"/>
        </w:rPr>
        <w:drawing>
          <wp:inline distT="0" distB="0" distL="0" distR="0">
            <wp:extent cx="431800" cy="317500"/>
            <wp:effectExtent l="0" t="0" r="0" b="0"/>
            <wp:docPr id="28" name="Bild 28"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8"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00A53D3C" w:rsidRPr="00A53D3C">
        <w:rPr>
          <w:rFonts w:cs="Arial"/>
          <w:noProof/>
          <w:lang w:val="de-CH"/>
        </w:rPr>
        <w:tab/>
      </w:r>
      <w:r w:rsidR="000009C7" w:rsidRPr="00F176B8">
        <w:rPr>
          <w:rFonts w:cs="Arial"/>
          <w:sz w:val="28"/>
        </w:rPr>
        <w:t>Noch heute gibt’s Basilisken.</w:t>
      </w:r>
      <w:r w:rsidR="000009C7" w:rsidRPr="00F176B8">
        <w:rPr>
          <w:rFonts w:cs="Arial"/>
          <w:sz w:val="28"/>
        </w:rPr>
        <w:br/>
        <w:t>Gehe auf youtube.com und gib folgende Begriffe ein:</w:t>
      </w:r>
      <w:r w:rsidR="000009C7" w:rsidRPr="00F176B8">
        <w:rPr>
          <w:rFonts w:cs="Arial"/>
          <w:sz w:val="28"/>
        </w:rPr>
        <w:br/>
        <w:t>Basilisk Disneynature</w:t>
      </w:r>
      <w:r w:rsidR="000009C7" w:rsidRPr="00F176B8">
        <w:rPr>
          <w:rFonts w:cs="Arial"/>
          <w:sz w:val="28"/>
        </w:rPr>
        <w:br/>
        <w:t>Was haben der alte und der heutige Basilisk gemeinsam?</w:t>
      </w:r>
      <w:r w:rsidR="000009C7" w:rsidRPr="00F176B8">
        <w:rPr>
          <w:rFonts w:cs="Arial"/>
          <w:sz w:val="28"/>
        </w:rPr>
        <w:br/>
      </w:r>
      <w:r w:rsidR="00B80700">
        <w:rPr>
          <w:rFonts w:cs="Arial"/>
          <w:i/>
          <w:sz w:val="28"/>
        </w:rPr>
        <w:t>Schreibe die Gemeinsamkeiten</w:t>
      </w:r>
      <w:r w:rsidR="000009C7" w:rsidRPr="00011798">
        <w:rPr>
          <w:rFonts w:cs="Arial"/>
          <w:i/>
          <w:sz w:val="28"/>
        </w:rPr>
        <w:t xml:space="preserve"> auf</w:t>
      </w:r>
      <w:r w:rsidR="005B3B0E">
        <w:rPr>
          <w:rFonts w:cs="Arial"/>
          <w:i/>
          <w:sz w:val="28"/>
        </w:rPr>
        <w:t>.</w:t>
      </w:r>
    </w:p>
    <w:p w:rsidR="005231FC" w:rsidRPr="00F176B8" w:rsidRDefault="005231FC" w:rsidP="00112BD5">
      <w:pPr>
        <w:rPr>
          <w:rFonts w:cs="Arial"/>
        </w:rPr>
      </w:pPr>
    </w:p>
    <w:p w:rsidR="00A55F32" w:rsidRPr="00F176B8" w:rsidRDefault="00A55F32" w:rsidP="00A55F32">
      <w:pPr>
        <w:spacing w:after="120" w:line="360" w:lineRule="auto"/>
        <w:ind w:right="-283"/>
        <w:rPr>
          <w:rFonts w:cs="Arial"/>
        </w:rPr>
      </w:pP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28"/>
        <w:gridCol w:w="1559"/>
        <w:gridCol w:w="5670"/>
      </w:tblGrid>
      <w:tr w:rsidR="003B4A6B" w:rsidRPr="00F176B8" w:rsidTr="008773D2">
        <w:trPr>
          <w:trHeight w:val="850"/>
        </w:trPr>
        <w:tc>
          <w:tcPr>
            <w:tcW w:w="1828" w:type="dxa"/>
            <w:shd w:val="clear" w:color="auto" w:fill="auto"/>
            <w:vAlign w:val="center"/>
          </w:tcPr>
          <w:p w:rsidR="003B4A6B" w:rsidRPr="00F176B8" w:rsidRDefault="002D126C" w:rsidP="008773D2">
            <w:pPr>
              <w:pStyle w:val="Kopfze"/>
              <w:spacing w:line="264" w:lineRule="auto"/>
              <w:jc w:val="center"/>
              <w:rPr>
                <w:rFonts w:ascii="Cambria" w:hAnsi="Cambria" w:cs="Arial"/>
                <w:b/>
              </w:rPr>
            </w:pPr>
            <w:r w:rsidRPr="00F176B8">
              <w:rPr>
                <w:rFonts w:ascii="Cambria" w:hAnsi="Cambria"/>
                <w:noProof/>
              </w:rPr>
              <w:lastRenderedPageBreak/>
              <w:drawing>
                <wp:inline distT="0" distB="0" distL="0" distR="0">
                  <wp:extent cx="1130300" cy="571500"/>
                  <wp:effectExtent l="0" t="0" r="0" b="0"/>
                  <wp:docPr id="29" name="Bild 29" descr="bege_bez_rgb_50m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9" descr="bege_bez_rgb_50mm"/>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0300" cy="571500"/>
                          </a:xfrm>
                          <a:prstGeom prst="rect">
                            <a:avLst/>
                          </a:prstGeom>
                          <a:noFill/>
                          <a:ln>
                            <a:noFill/>
                          </a:ln>
                        </pic:spPr>
                      </pic:pic>
                    </a:graphicData>
                  </a:graphic>
                </wp:inline>
              </w:drawing>
            </w:r>
          </w:p>
        </w:tc>
        <w:tc>
          <w:tcPr>
            <w:tcW w:w="1559" w:type="dxa"/>
            <w:shd w:val="clear" w:color="auto" w:fill="auto"/>
            <w:vAlign w:val="bottom"/>
          </w:tcPr>
          <w:p w:rsidR="003B4A6B" w:rsidRPr="00F176B8" w:rsidRDefault="003B4A6B" w:rsidP="008773D2">
            <w:pPr>
              <w:pStyle w:val="Kopfze"/>
              <w:spacing w:line="264" w:lineRule="auto"/>
              <w:jc w:val="center"/>
              <w:rPr>
                <w:rFonts w:ascii="Cambria" w:hAnsi="Cambria" w:cs="Arial"/>
              </w:rPr>
            </w:pPr>
            <w:r w:rsidRPr="00F176B8">
              <w:rPr>
                <w:rFonts w:ascii="Cambria" w:hAnsi="Cambria" w:cs="Arial"/>
              </w:rPr>
              <w:t xml:space="preserve">Lesetagebuch </w:t>
            </w:r>
            <w:r w:rsidRPr="00F176B8">
              <w:rPr>
                <w:rFonts w:ascii="Cambria" w:hAnsi="Cambria" w:cs="Arial"/>
                <w:b/>
              </w:rPr>
              <w:t>der Basilisk</w:t>
            </w:r>
            <w:r w:rsidRPr="00F176B8">
              <w:rPr>
                <w:rFonts w:ascii="Cambria" w:hAnsi="Cambria" w:cs="Arial"/>
              </w:rPr>
              <w:t xml:space="preserve"> Auftrag </w:t>
            </w:r>
            <w:r>
              <w:rPr>
                <w:rFonts w:ascii="Cambria" w:hAnsi="Cambria" w:cs="Arial"/>
              </w:rPr>
              <w:t>5</w:t>
            </w:r>
          </w:p>
        </w:tc>
        <w:tc>
          <w:tcPr>
            <w:tcW w:w="5670" w:type="dxa"/>
            <w:shd w:val="clear" w:color="auto" w:fill="auto"/>
            <w:vAlign w:val="center"/>
          </w:tcPr>
          <w:p w:rsidR="003B4A6B" w:rsidRPr="00F176B8" w:rsidRDefault="003B4A6B" w:rsidP="008773D2">
            <w:pPr>
              <w:pStyle w:val="Kopfze"/>
              <w:ind w:left="142"/>
              <w:jc w:val="left"/>
              <w:rPr>
                <w:rFonts w:ascii="Cambria" w:hAnsi="Cambria" w:cs="Arial"/>
                <w:sz w:val="36"/>
              </w:rPr>
            </w:pPr>
            <w:r w:rsidRPr="00F176B8">
              <w:rPr>
                <w:rFonts w:ascii="Cambria" w:hAnsi="Cambria" w:cs="Arial"/>
                <w:b/>
                <w:sz w:val="36"/>
              </w:rPr>
              <w:t xml:space="preserve">mausetot </w:t>
            </w:r>
          </w:p>
        </w:tc>
      </w:tr>
    </w:tbl>
    <w:p w:rsidR="003B4A6B" w:rsidRPr="00F176B8" w:rsidRDefault="003B4A6B" w:rsidP="003B4A6B">
      <w:pPr>
        <w:rPr>
          <w:rFonts w:cs="Arial"/>
        </w:rPr>
      </w:pPr>
    </w:p>
    <w:p w:rsidR="003B4A6B" w:rsidRPr="00F176B8" w:rsidRDefault="002D126C" w:rsidP="003B4A6B">
      <w:pPr>
        <w:ind w:left="1701" w:right="709" w:hanging="2127"/>
        <w:rPr>
          <w:rFonts w:cs="Arial"/>
        </w:rPr>
      </w:pPr>
      <w:r w:rsidRPr="00F176B8">
        <w:rPr>
          <w:rFonts w:cs="Arial"/>
          <w:noProof/>
          <w:lang w:val="en-US"/>
        </w:rPr>
        <w:drawing>
          <wp:inline distT="0" distB="0" distL="0" distR="0">
            <wp:extent cx="431800" cy="317500"/>
            <wp:effectExtent l="0" t="0" r="0" b="0"/>
            <wp:docPr id="30" name="Bild 30"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0"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003B4A6B" w:rsidRPr="00F176B8">
        <w:rPr>
          <w:rFonts w:cs="Arial"/>
          <w:noProof/>
          <w:lang w:val="de-CH"/>
        </w:rPr>
        <w:tab/>
      </w:r>
      <w:r w:rsidR="003B4A6B" w:rsidRPr="00F176B8">
        <w:rPr>
          <w:rFonts w:cs="Arial"/>
          <w:sz w:val="28"/>
        </w:rPr>
        <w:t>Der Basilisk ist ein gefährliches Tier.</w:t>
      </w:r>
      <w:r w:rsidR="003B4A6B" w:rsidRPr="00F176B8">
        <w:rPr>
          <w:rFonts w:cs="Arial"/>
          <w:sz w:val="28"/>
        </w:rPr>
        <w:br/>
      </w:r>
      <w:r w:rsidR="003B4A6B" w:rsidRPr="005B3B0E">
        <w:rPr>
          <w:rFonts w:cs="Arial"/>
          <w:i/>
        </w:rPr>
        <w:t>Liste alle Wörter aus dem Text auf, die das beweisen.</w:t>
      </w:r>
    </w:p>
    <w:p w:rsidR="003B4A6B" w:rsidRPr="00F176B8" w:rsidRDefault="003B4A6B" w:rsidP="003B4A6B">
      <w:pPr>
        <w:ind w:left="1701" w:right="709" w:hanging="2127"/>
        <w:rPr>
          <w:rFonts w:cs="Arial"/>
          <w:sz w:val="18"/>
        </w:rPr>
      </w:pPr>
    </w:p>
    <w:p w:rsidR="003B4A6B" w:rsidRPr="00F176B8" w:rsidRDefault="002D126C" w:rsidP="003B4A6B">
      <w:pPr>
        <w:ind w:left="1701" w:right="709" w:hanging="2127"/>
        <w:rPr>
          <w:rFonts w:cs="Arial"/>
          <w:sz w:val="28"/>
        </w:rPr>
      </w:pPr>
      <w:r w:rsidRPr="00F176B8">
        <w:rPr>
          <w:rFonts w:cs="Arial"/>
          <w:noProof/>
          <w:lang w:val="en-US"/>
        </w:rPr>
        <w:drawing>
          <wp:inline distT="0" distB="0" distL="0" distR="0">
            <wp:extent cx="431800" cy="317500"/>
            <wp:effectExtent l="0" t="0" r="0" b="0"/>
            <wp:docPr id="31" name="Bild 31"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1"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F176B8">
        <w:rPr>
          <w:rFonts w:cs="Arial"/>
          <w:noProof/>
          <w:lang w:val="en-US"/>
        </w:rPr>
        <w:drawing>
          <wp:inline distT="0" distB="0" distL="0" distR="0">
            <wp:extent cx="431800" cy="317500"/>
            <wp:effectExtent l="0" t="0" r="0" b="0"/>
            <wp:docPr id="32" name="Bild 32"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2"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003B4A6B" w:rsidRPr="00F176B8">
        <w:rPr>
          <w:rFonts w:cs="Arial"/>
        </w:rPr>
        <w:tab/>
      </w:r>
      <w:r w:rsidR="003B4A6B" w:rsidRPr="00F176B8">
        <w:rPr>
          <w:rFonts w:cs="Arial"/>
          <w:sz w:val="28"/>
        </w:rPr>
        <w:t>Die Augen des Basilisken sind echt übel.</w:t>
      </w:r>
      <w:r w:rsidR="003B4A6B" w:rsidRPr="00F176B8">
        <w:rPr>
          <w:rFonts w:cs="Arial"/>
          <w:sz w:val="28"/>
        </w:rPr>
        <w:br/>
        <w:t>Sein Blick ist tödlich.</w:t>
      </w:r>
      <w:r w:rsidR="003B4A6B" w:rsidRPr="00F176B8">
        <w:rPr>
          <w:rFonts w:cs="Arial"/>
          <w:sz w:val="28"/>
        </w:rPr>
        <w:br/>
        <w:t>Setze dich vor einen Spiegel und schau dir tief in die Augen!</w:t>
      </w:r>
      <w:r w:rsidR="003B4A6B" w:rsidRPr="00F176B8">
        <w:rPr>
          <w:rFonts w:cs="Arial"/>
          <w:sz w:val="28"/>
        </w:rPr>
        <w:br/>
        <w:t>Welche Farben und Formen siehst du?</w:t>
      </w:r>
    </w:p>
    <w:p w:rsidR="003B4A6B" w:rsidRPr="00F176B8" w:rsidRDefault="003B4A6B" w:rsidP="003B4A6B">
      <w:pPr>
        <w:ind w:left="1701" w:right="709"/>
        <w:rPr>
          <w:rFonts w:cs="Arial"/>
          <w:sz w:val="28"/>
        </w:rPr>
      </w:pPr>
      <w:r w:rsidRPr="00F176B8">
        <w:rPr>
          <w:rFonts w:cs="Arial"/>
          <w:sz w:val="28"/>
        </w:rPr>
        <w:t>Was verändert sich, wenn du wütend, glücklich, stolz, verliebt, tödlich oder erschrocken schaust?</w:t>
      </w:r>
      <w:r w:rsidRPr="00F176B8">
        <w:rPr>
          <w:rFonts w:cs="Arial"/>
          <w:sz w:val="28"/>
        </w:rPr>
        <w:br/>
        <w:t>Probiere es aus!</w:t>
      </w:r>
    </w:p>
    <w:p w:rsidR="003B4A6B" w:rsidRPr="00F176B8" w:rsidRDefault="003B4A6B" w:rsidP="003B4A6B">
      <w:pPr>
        <w:ind w:left="1701" w:right="709"/>
        <w:rPr>
          <w:rFonts w:cs="Arial"/>
          <w:i/>
          <w:sz w:val="28"/>
        </w:rPr>
      </w:pPr>
      <w:r w:rsidRPr="00F176B8">
        <w:rPr>
          <w:rFonts w:cs="Arial"/>
          <w:i/>
        </w:rPr>
        <w:t>Du kannst auch eine Zeichnung dazu erstellen!</w:t>
      </w:r>
    </w:p>
    <w:p w:rsidR="003B4A6B" w:rsidRPr="00F176B8" w:rsidRDefault="003B4A6B" w:rsidP="003B4A6B">
      <w:pPr>
        <w:ind w:left="1701" w:right="709" w:hanging="2127"/>
        <w:rPr>
          <w:rFonts w:cs="Arial"/>
          <w:sz w:val="20"/>
        </w:rPr>
      </w:pPr>
    </w:p>
    <w:p w:rsidR="003B4A6B" w:rsidRPr="00F176B8" w:rsidRDefault="002D126C" w:rsidP="003B4A6B">
      <w:pPr>
        <w:spacing w:after="120"/>
        <w:ind w:left="1701" w:right="709" w:hanging="2127"/>
        <w:rPr>
          <w:rFonts w:cs="Arial"/>
          <w:sz w:val="28"/>
        </w:rPr>
      </w:pPr>
      <w:r w:rsidRPr="00F176B8">
        <w:rPr>
          <w:rFonts w:cs="Arial"/>
          <w:noProof/>
          <w:lang w:val="en-US"/>
        </w:rPr>
        <w:drawing>
          <wp:inline distT="0" distB="0" distL="0" distR="0">
            <wp:extent cx="431800" cy="317500"/>
            <wp:effectExtent l="0" t="0" r="0" b="0"/>
            <wp:docPr id="33" name="Bild 33"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F176B8">
        <w:rPr>
          <w:rFonts w:cs="Arial"/>
          <w:noProof/>
          <w:lang w:val="en-US"/>
        </w:rPr>
        <w:drawing>
          <wp:inline distT="0" distB="0" distL="0" distR="0">
            <wp:extent cx="431800" cy="317500"/>
            <wp:effectExtent l="0" t="0" r="0" b="0"/>
            <wp:docPr id="34" name="Bild 34"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4"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F176B8">
        <w:rPr>
          <w:rFonts w:cs="Arial"/>
          <w:noProof/>
          <w:lang w:val="en-US"/>
        </w:rPr>
        <w:drawing>
          <wp:inline distT="0" distB="0" distL="0" distR="0">
            <wp:extent cx="431800" cy="317500"/>
            <wp:effectExtent l="0" t="0" r="0" b="0"/>
            <wp:docPr id="35" name="Bild 35"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5"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003B4A6B" w:rsidRPr="00F176B8">
        <w:rPr>
          <w:rFonts w:cs="Arial"/>
          <w:sz w:val="28"/>
        </w:rPr>
        <w:t>Der Blick des Basilis</w:t>
      </w:r>
      <w:r w:rsidR="003B4A6B">
        <w:rPr>
          <w:rFonts w:cs="Arial"/>
          <w:sz w:val="28"/>
        </w:rPr>
        <w:t>ken ist seine tödlichste Waffe.</w:t>
      </w:r>
      <w:r w:rsidR="003B4A6B" w:rsidRPr="00F176B8">
        <w:rPr>
          <w:rFonts w:cs="Arial"/>
          <w:sz w:val="28"/>
        </w:rPr>
        <w:br/>
        <w:t>Was kannst du besonders gut?</w:t>
      </w:r>
      <w:r w:rsidR="003B4A6B" w:rsidRPr="00F176B8">
        <w:rPr>
          <w:rFonts w:cs="Arial"/>
          <w:sz w:val="28"/>
        </w:rPr>
        <w:br/>
        <w:t>Worin bist du unschlagbar?</w:t>
      </w:r>
    </w:p>
    <w:p w:rsidR="003B4A6B" w:rsidRPr="00F176B8" w:rsidRDefault="003B4A6B" w:rsidP="003B4A6B">
      <w:pPr>
        <w:spacing w:after="120" w:line="360" w:lineRule="auto"/>
        <w:ind w:left="1985" w:right="709" w:hanging="1985"/>
        <w:rPr>
          <w:rFonts w:cs="Arial"/>
          <w:sz w:val="10"/>
        </w:rPr>
      </w:pPr>
      <w:r w:rsidRPr="00F176B8">
        <w:rPr>
          <w:rFonts w:cs="Arial"/>
          <w:sz w:val="10"/>
        </w:rPr>
        <w:tab/>
      </w:r>
    </w:p>
    <w:p w:rsidR="003B4A6B" w:rsidRPr="00F176B8" w:rsidRDefault="003B4A6B" w:rsidP="003B4A6B">
      <w:pPr>
        <w:spacing w:line="360" w:lineRule="auto"/>
        <w:ind w:left="-426" w:right="-283"/>
        <w:rPr>
          <w:i/>
          <w:color w:val="FF0000"/>
        </w:rPr>
      </w:pP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28"/>
        <w:gridCol w:w="1559"/>
        <w:gridCol w:w="5670"/>
      </w:tblGrid>
      <w:tr w:rsidR="003B4A6B" w:rsidRPr="00F176B8" w:rsidTr="008773D2">
        <w:trPr>
          <w:trHeight w:val="850"/>
        </w:trPr>
        <w:tc>
          <w:tcPr>
            <w:tcW w:w="1828" w:type="dxa"/>
            <w:shd w:val="clear" w:color="auto" w:fill="auto"/>
            <w:vAlign w:val="center"/>
          </w:tcPr>
          <w:p w:rsidR="003B4A6B" w:rsidRPr="00F176B8" w:rsidRDefault="002D126C" w:rsidP="008773D2">
            <w:pPr>
              <w:pStyle w:val="Kopfze"/>
              <w:spacing w:line="264" w:lineRule="auto"/>
              <w:jc w:val="center"/>
              <w:rPr>
                <w:rFonts w:ascii="Cambria" w:hAnsi="Cambria" w:cs="Arial"/>
                <w:b/>
              </w:rPr>
            </w:pPr>
            <w:r w:rsidRPr="00F176B8">
              <w:rPr>
                <w:rFonts w:ascii="Cambria" w:hAnsi="Cambria"/>
                <w:noProof/>
              </w:rPr>
              <w:drawing>
                <wp:inline distT="0" distB="0" distL="0" distR="0">
                  <wp:extent cx="1130300" cy="571500"/>
                  <wp:effectExtent l="0" t="0" r="0" b="0"/>
                  <wp:docPr id="36" name="Bild 36" descr="bege_bez_rgb_50m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6" descr="bege_bez_rgb_50mm"/>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0300" cy="571500"/>
                          </a:xfrm>
                          <a:prstGeom prst="rect">
                            <a:avLst/>
                          </a:prstGeom>
                          <a:noFill/>
                          <a:ln>
                            <a:noFill/>
                          </a:ln>
                        </pic:spPr>
                      </pic:pic>
                    </a:graphicData>
                  </a:graphic>
                </wp:inline>
              </w:drawing>
            </w:r>
          </w:p>
        </w:tc>
        <w:tc>
          <w:tcPr>
            <w:tcW w:w="1559" w:type="dxa"/>
            <w:shd w:val="clear" w:color="auto" w:fill="auto"/>
            <w:vAlign w:val="bottom"/>
          </w:tcPr>
          <w:p w:rsidR="003B4A6B" w:rsidRPr="00F176B8" w:rsidRDefault="003B4A6B" w:rsidP="008773D2">
            <w:pPr>
              <w:pStyle w:val="Kopfze"/>
              <w:spacing w:line="264" w:lineRule="auto"/>
              <w:jc w:val="center"/>
              <w:rPr>
                <w:rFonts w:ascii="Cambria" w:hAnsi="Cambria" w:cs="Arial"/>
              </w:rPr>
            </w:pPr>
            <w:r w:rsidRPr="00F176B8">
              <w:rPr>
                <w:rFonts w:ascii="Cambria" w:hAnsi="Cambria" w:cs="Arial"/>
              </w:rPr>
              <w:t xml:space="preserve">Lesetagebuch </w:t>
            </w:r>
            <w:r w:rsidRPr="00F176B8">
              <w:rPr>
                <w:rFonts w:ascii="Cambria" w:hAnsi="Cambria" w:cs="Arial"/>
                <w:b/>
              </w:rPr>
              <w:t>der Basilisk</w:t>
            </w:r>
            <w:r w:rsidRPr="00F176B8">
              <w:rPr>
                <w:rFonts w:ascii="Cambria" w:hAnsi="Cambria" w:cs="Arial"/>
              </w:rPr>
              <w:t xml:space="preserve"> Auftrag </w:t>
            </w:r>
            <w:r>
              <w:rPr>
                <w:rFonts w:ascii="Cambria" w:hAnsi="Cambria" w:cs="Arial"/>
              </w:rPr>
              <w:t>6</w:t>
            </w:r>
          </w:p>
        </w:tc>
        <w:tc>
          <w:tcPr>
            <w:tcW w:w="5670" w:type="dxa"/>
            <w:shd w:val="clear" w:color="auto" w:fill="auto"/>
            <w:vAlign w:val="center"/>
          </w:tcPr>
          <w:p w:rsidR="003B4A6B" w:rsidRPr="00F176B8" w:rsidRDefault="003B4A6B" w:rsidP="008773D2">
            <w:pPr>
              <w:pStyle w:val="Kopfze"/>
              <w:ind w:left="142"/>
              <w:jc w:val="left"/>
              <w:rPr>
                <w:rFonts w:ascii="Cambria" w:hAnsi="Cambria" w:cs="Arial"/>
                <w:sz w:val="36"/>
              </w:rPr>
            </w:pPr>
            <w:r>
              <w:rPr>
                <w:rFonts w:ascii="Cambria" w:hAnsi="Cambria" w:cs="Arial"/>
                <w:b/>
                <w:sz w:val="36"/>
              </w:rPr>
              <w:t>Lesetraining</w:t>
            </w:r>
          </w:p>
        </w:tc>
      </w:tr>
    </w:tbl>
    <w:p w:rsidR="003B4A6B" w:rsidRPr="00F176B8" w:rsidRDefault="003B4A6B" w:rsidP="003B4A6B">
      <w:pPr>
        <w:rPr>
          <w:rFonts w:cs="Arial"/>
        </w:rPr>
      </w:pPr>
    </w:p>
    <w:p w:rsidR="003B4A6B" w:rsidRDefault="002D126C" w:rsidP="003B4A6B">
      <w:pPr>
        <w:ind w:left="1701" w:right="709" w:hanging="2127"/>
        <w:rPr>
          <w:rFonts w:cs="Arial"/>
          <w:noProof/>
          <w:sz w:val="28"/>
          <w:lang w:val="de-CH"/>
        </w:rPr>
      </w:pPr>
      <w:r w:rsidRPr="00863731">
        <w:rPr>
          <w:rFonts w:cs="Arial"/>
          <w:noProof/>
          <w:lang w:eastAsia="de-DE"/>
        </w:rPr>
        <w:drawing>
          <wp:inline distT="0" distB="0" distL="0" distR="0">
            <wp:extent cx="431800" cy="317500"/>
            <wp:effectExtent l="0" t="0" r="0" b="0"/>
            <wp:docPr id="37" name="Bild 54" descr="Beschreibung: 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54" descr="Beschreibung: 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003B4A6B" w:rsidRPr="0065121A">
        <w:rPr>
          <w:rFonts w:cs="Arial"/>
          <w:noProof/>
          <w:lang w:val="de-CH"/>
        </w:rPr>
        <w:tab/>
      </w:r>
      <w:r w:rsidR="003B4A6B">
        <w:rPr>
          <w:rFonts w:cs="Arial"/>
          <w:noProof/>
          <w:sz w:val="28"/>
          <w:lang w:val="de-CH"/>
        </w:rPr>
        <w:t>Öffne nun den Ordner «Lesen» und dann das PDF-Dokument «L</w:t>
      </w:r>
      <w:r w:rsidR="00FD34B7">
        <w:rPr>
          <w:rFonts w:cs="Arial"/>
          <w:noProof/>
          <w:sz w:val="28"/>
          <w:lang w:val="de-CH"/>
        </w:rPr>
        <w:t>esetrainings</w:t>
      </w:r>
      <w:r w:rsidR="003B4A6B">
        <w:rPr>
          <w:rFonts w:cs="Arial"/>
          <w:noProof/>
          <w:sz w:val="28"/>
          <w:lang w:val="de-CH"/>
        </w:rPr>
        <w:t>__basilisk» und lies den ganzen Text mit den Lesetrainings durch. Du sollst dabei LAUT vorlesen.</w:t>
      </w:r>
      <w:r w:rsidR="003B4A6B">
        <w:rPr>
          <w:rFonts w:cs="Arial"/>
          <w:noProof/>
          <w:sz w:val="28"/>
          <w:lang w:val="de-CH"/>
        </w:rPr>
        <w:br/>
      </w:r>
      <w:r w:rsidR="003B4A6B" w:rsidRPr="00093E36">
        <w:rPr>
          <w:rFonts w:cs="Arial"/>
          <w:b/>
          <w:noProof/>
          <w:sz w:val="28"/>
          <w:lang w:val="de-CH"/>
        </w:rPr>
        <w:t>Info zum Lesetraining L4 «schnelle Augen»:</w:t>
      </w:r>
      <w:r w:rsidR="003B4A6B">
        <w:rPr>
          <w:rFonts w:cs="Arial"/>
          <w:noProof/>
          <w:sz w:val="28"/>
          <w:lang w:val="de-CH"/>
        </w:rPr>
        <w:t xml:space="preserve"> </w:t>
      </w:r>
      <w:r w:rsidR="003B4A6B">
        <w:rPr>
          <w:rFonts w:cs="Arial"/>
          <w:noProof/>
          <w:sz w:val="28"/>
          <w:lang w:val="de-CH"/>
        </w:rPr>
        <w:br/>
        <w:t xml:space="preserve">Hole bei einer Lücke mit den Augen das Wort </w:t>
      </w:r>
      <w:r w:rsidR="000A4DF4">
        <w:rPr>
          <w:rFonts w:cs="Arial"/>
          <w:noProof/>
          <w:sz w:val="28"/>
          <w:lang w:val="de-CH"/>
        </w:rPr>
        <w:t>rechts auf derselben Zeile. Übe</w:t>
      </w:r>
      <w:r w:rsidR="003B4A6B">
        <w:rPr>
          <w:rFonts w:cs="Arial"/>
          <w:noProof/>
          <w:sz w:val="28"/>
          <w:lang w:val="de-CH"/>
        </w:rPr>
        <w:t xml:space="preserve"> so lange, bis Du das ohne zu stocken schaffst!</w:t>
      </w:r>
      <w:r w:rsidR="003B4A6B">
        <w:rPr>
          <w:rFonts w:cs="Arial"/>
          <w:noProof/>
          <w:sz w:val="28"/>
          <w:lang w:val="de-CH"/>
        </w:rPr>
        <w:br/>
      </w:r>
      <w:r w:rsidR="003B4A6B" w:rsidRPr="00093E36">
        <w:rPr>
          <w:rFonts w:cs="Arial"/>
          <w:b/>
          <w:noProof/>
          <w:sz w:val="28"/>
          <w:lang w:val="de-CH"/>
        </w:rPr>
        <w:t>Info zum Lesetraining L6 «Schlangenblick»:</w:t>
      </w:r>
      <w:r w:rsidR="003B4A6B">
        <w:rPr>
          <w:rFonts w:cs="Arial"/>
          <w:noProof/>
          <w:sz w:val="28"/>
          <w:lang w:val="de-CH"/>
        </w:rPr>
        <w:br/>
        <w:t xml:space="preserve">Du darfst beim Lesen das Blatt NICHT drehen. </w:t>
      </w:r>
      <w:r w:rsidR="003B4A6B">
        <w:rPr>
          <w:rFonts w:cs="Arial"/>
          <w:noProof/>
          <w:sz w:val="28"/>
          <w:lang w:val="de-CH"/>
        </w:rPr>
        <w:br/>
      </w:r>
    </w:p>
    <w:p w:rsidR="003B4A6B" w:rsidRDefault="002D126C" w:rsidP="003B4A6B">
      <w:pPr>
        <w:ind w:left="1701" w:right="709" w:hanging="2127"/>
        <w:rPr>
          <w:rFonts w:cs="Arial"/>
          <w:noProof/>
          <w:sz w:val="28"/>
          <w:lang w:val="de-CH"/>
        </w:rPr>
      </w:pPr>
      <w:r w:rsidRPr="00863731">
        <w:rPr>
          <w:rFonts w:cs="Arial"/>
          <w:noProof/>
          <w:sz w:val="28"/>
          <w:lang w:eastAsia="de-DE"/>
        </w:rPr>
        <w:drawing>
          <wp:inline distT="0" distB="0" distL="0" distR="0">
            <wp:extent cx="431800" cy="317500"/>
            <wp:effectExtent l="0" t="0" r="0" b="0"/>
            <wp:docPr id="38" name="Bild 62" descr="Beschreibung: 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62" descr="Beschreibung: 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863731">
        <w:rPr>
          <w:rFonts w:cs="Arial"/>
          <w:noProof/>
          <w:sz w:val="28"/>
          <w:lang w:eastAsia="de-DE"/>
        </w:rPr>
        <w:drawing>
          <wp:inline distT="0" distB="0" distL="0" distR="0">
            <wp:extent cx="431800" cy="317500"/>
            <wp:effectExtent l="0" t="0" r="0" b="0"/>
            <wp:docPr id="39" name="Bild 63" descr="Beschreibung: 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63" descr="Beschreibung: 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003B4A6B">
        <w:rPr>
          <w:rFonts w:cs="Arial"/>
          <w:noProof/>
          <w:sz w:val="28"/>
          <w:lang w:val="de-CH"/>
        </w:rPr>
        <w:tab/>
        <w:t>Wähle nun vier aufeinanderfolgende Seiten der Lesetrainings aus und übe diese immer schneller zu lesen. Stoppe dazu deine Zeit zu jeder</w:t>
      </w:r>
      <w:r w:rsidR="000A4DF4">
        <w:rPr>
          <w:rFonts w:cs="Arial"/>
          <w:noProof/>
          <w:sz w:val="28"/>
          <w:lang w:val="de-CH"/>
        </w:rPr>
        <w:t xml:space="preserve"> </w:t>
      </w:r>
      <w:r w:rsidR="003B4A6B">
        <w:rPr>
          <w:rFonts w:cs="Arial"/>
          <w:noProof/>
          <w:sz w:val="28"/>
          <w:lang w:val="de-CH"/>
        </w:rPr>
        <w:t>Seite und notiere sie</w:t>
      </w:r>
      <w:r w:rsidR="000A4DF4">
        <w:rPr>
          <w:rFonts w:cs="Arial"/>
          <w:noProof/>
          <w:sz w:val="28"/>
          <w:lang w:val="de-CH"/>
        </w:rPr>
        <w:t xml:space="preserve"> (Durchang/Zeit)</w:t>
      </w:r>
      <w:r w:rsidR="003B4A6B">
        <w:rPr>
          <w:rFonts w:cs="Arial"/>
          <w:noProof/>
          <w:sz w:val="28"/>
          <w:lang w:val="de-CH"/>
        </w:rPr>
        <w:t xml:space="preserve">. Wirst du immer schneller? </w:t>
      </w:r>
      <w:r w:rsidR="003B4A6B">
        <w:rPr>
          <w:rFonts w:cs="Arial"/>
          <w:noProof/>
          <w:sz w:val="28"/>
          <w:lang w:val="de-CH"/>
        </w:rPr>
        <w:br/>
        <w:t>Achte darauf, dass man dich noch versteht, auch wenn du immer schneller liest.</w:t>
      </w:r>
    </w:p>
    <w:p w:rsidR="003B4A6B" w:rsidRDefault="003B4A6B" w:rsidP="003B4A6B">
      <w:pPr>
        <w:ind w:left="1701" w:right="709" w:hanging="2127"/>
        <w:rPr>
          <w:rFonts w:cs="Arial"/>
          <w:noProof/>
          <w:sz w:val="28"/>
          <w:lang w:val="de-CH"/>
        </w:rPr>
      </w:pPr>
    </w:p>
    <w:p w:rsidR="003B4A6B" w:rsidRPr="00494918" w:rsidRDefault="002D126C" w:rsidP="003B4A6B">
      <w:pPr>
        <w:ind w:left="1701" w:right="709" w:hanging="2127"/>
        <w:rPr>
          <w:rFonts w:cs="Arial"/>
          <w:noProof/>
          <w:sz w:val="28"/>
          <w:lang w:val="de-CH"/>
        </w:rPr>
      </w:pPr>
      <w:r w:rsidRPr="00863731">
        <w:rPr>
          <w:rFonts w:cs="Arial"/>
          <w:noProof/>
          <w:lang w:eastAsia="de-DE"/>
        </w:rPr>
        <w:lastRenderedPageBreak/>
        <w:drawing>
          <wp:inline distT="0" distB="0" distL="0" distR="0">
            <wp:extent cx="393700" cy="292100"/>
            <wp:effectExtent l="0" t="0" r="0" b="0"/>
            <wp:docPr id="40" name="Bild 64" descr="Beschreibung: 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64" descr="Beschreibung: 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3700" cy="292100"/>
                    </a:xfrm>
                    <a:prstGeom prst="rect">
                      <a:avLst/>
                    </a:prstGeom>
                    <a:noFill/>
                    <a:ln>
                      <a:noFill/>
                    </a:ln>
                  </pic:spPr>
                </pic:pic>
              </a:graphicData>
            </a:graphic>
          </wp:inline>
        </w:drawing>
      </w:r>
      <w:r w:rsidRPr="00863731">
        <w:rPr>
          <w:rFonts w:cs="Arial"/>
          <w:noProof/>
          <w:lang w:eastAsia="de-DE"/>
        </w:rPr>
        <w:drawing>
          <wp:inline distT="0" distB="0" distL="0" distR="0">
            <wp:extent cx="393700" cy="292100"/>
            <wp:effectExtent l="0" t="0" r="0" b="0"/>
            <wp:docPr id="41" name="Bild 65" descr="Beschreibung: 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65" descr="Beschreibung: 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3700" cy="292100"/>
                    </a:xfrm>
                    <a:prstGeom prst="rect">
                      <a:avLst/>
                    </a:prstGeom>
                    <a:noFill/>
                    <a:ln>
                      <a:noFill/>
                    </a:ln>
                  </pic:spPr>
                </pic:pic>
              </a:graphicData>
            </a:graphic>
          </wp:inline>
        </w:drawing>
      </w:r>
      <w:r w:rsidRPr="00863731">
        <w:rPr>
          <w:rFonts w:cs="Arial"/>
          <w:noProof/>
          <w:lang w:eastAsia="de-DE"/>
        </w:rPr>
        <w:drawing>
          <wp:inline distT="0" distB="0" distL="0" distR="0">
            <wp:extent cx="393700" cy="292100"/>
            <wp:effectExtent l="0" t="0" r="0" b="0"/>
            <wp:docPr id="42" name="Bild 66" descr="Beschreibung: 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66" descr="Beschreibung: 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3700" cy="292100"/>
                    </a:xfrm>
                    <a:prstGeom prst="rect">
                      <a:avLst/>
                    </a:prstGeom>
                    <a:noFill/>
                    <a:ln>
                      <a:noFill/>
                    </a:ln>
                  </pic:spPr>
                </pic:pic>
              </a:graphicData>
            </a:graphic>
          </wp:inline>
        </w:drawing>
      </w:r>
      <w:r w:rsidR="003B4A6B" w:rsidRPr="000E57A1">
        <w:rPr>
          <w:rFonts w:cs="Arial"/>
          <w:noProof/>
          <w:lang w:val="de-CH"/>
        </w:rPr>
        <w:tab/>
      </w:r>
      <w:r w:rsidR="003B4A6B" w:rsidRPr="00494918">
        <w:rPr>
          <w:rFonts w:cs="Arial"/>
          <w:noProof/>
          <w:sz w:val="28"/>
          <w:lang w:val="de-CH"/>
        </w:rPr>
        <w:t>Wähle nun ein einziges Lestraining (1 Seite) aus</w:t>
      </w:r>
      <w:r w:rsidR="003B4A6B">
        <w:rPr>
          <w:rFonts w:cs="Arial"/>
          <w:noProof/>
          <w:sz w:val="28"/>
          <w:lang w:val="de-CH"/>
        </w:rPr>
        <w:t>.</w:t>
      </w:r>
      <w:r w:rsidR="003B4A6B">
        <w:rPr>
          <w:rFonts w:cs="Arial"/>
          <w:noProof/>
          <w:sz w:val="28"/>
          <w:lang w:val="de-CH"/>
        </w:rPr>
        <w:br/>
      </w:r>
      <w:r w:rsidR="003B4A6B" w:rsidRPr="00F40637">
        <w:rPr>
          <w:rFonts w:cs="Arial"/>
          <w:noProof/>
          <w:sz w:val="28"/>
          <w:lang w:val="de-CH"/>
        </w:rPr>
        <w:t>Wenn du bereit bist, organisierst du dir eine Aufnahme</w:t>
      </w:r>
      <w:r w:rsidR="000A4DF4">
        <w:rPr>
          <w:rFonts w:cs="Arial"/>
          <w:noProof/>
          <w:sz w:val="28"/>
          <w:lang w:val="de-CH"/>
        </w:rPr>
        <w:softHyphen/>
      </w:r>
      <w:r w:rsidR="003B4A6B" w:rsidRPr="00F40637">
        <w:rPr>
          <w:rFonts w:cs="Arial"/>
          <w:noProof/>
          <w:sz w:val="28"/>
          <w:lang w:val="de-CH"/>
        </w:rPr>
        <w:t xml:space="preserve">möglichkkeit </w:t>
      </w:r>
      <w:r w:rsidR="000A4DF4">
        <w:rPr>
          <w:rFonts w:cs="Arial"/>
          <w:noProof/>
          <w:sz w:val="28"/>
          <w:lang w:val="de-CH"/>
        </w:rPr>
        <w:t>(Telefon, Pad,…) und lie</w:t>
      </w:r>
      <w:r w:rsidR="003B4A6B">
        <w:rPr>
          <w:rFonts w:cs="Arial"/>
          <w:noProof/>
          <w:sz w:val="28"/>
          <w:lang w:val="de-CH"/>
        </w:rPr>
        <w:t xml:space="preserve">st die Seite </w:t>
      </w:r>
      <w:r w:rsidR="000A4DF4">
        <w:rPr>
          <w:rFonts w:cs="Arial"/>
          <w:noProof/>
          <w:sz w:val="28"/>
          <w:lang w:val="de-CH"/>
        </w:rPr>
        <w:t>vor</w:t>
      </w:r>
      <w:r w:rsidR="003B4A6B" w:rsidRPr="00F40637">
        <w:rPr>
          <w:rFonts w:cs="Arial"/>
          <w:noProof/>
          <w:sz w:val="28"/>
          <w:lang w:val="de-CH"/>
        </w:rPr>
        <w:t>.</w:t>
      </w:r>
      <w:r w:rsidR="003B4A6B">
        <w:rPr>
          <w:rFonts w:cs="Arial"/>
          <w:noProof/>
          <w:sz w:val="28"/>
          <w:lang w:val="de-CH"/>
        </w:rPr>
        <w:t xml:space="preserve"> Höre danach die Aufnahme an und prüfe, ob Du verständlich vorgelesen hast. Sende die Audio-Datei deiner Lehrperson.</w:t>
      </w:r>
    </w:p>
    <w:p w:rsidR="000E72BB" w:rsidRDefault="000E72BB" w:rsidP="00F034CE">
      <w:pPr>
        <w:spacing w:after="120" w:line="360" w:lineRule="auto"/>
        <w:ind w:right="709"/>
        <w:rPr>
          <w:rFonts w:cs="Arial"/>
          <w:sz w:val="28"/>
        </w:rPr>
      </w:pPr>
    </w:p>
    <w:p w:rsidR="003B4A6B" w:rsidRPr="00F176B8" w:rsidRDefault="003B4A6B" w:rsidP="00F034CE">
      <w:pPr>
        <w:spacing w:after="120" w:line="360" w:lineRule="auto"/>
        <w:ind w:right="709"/>
        <w:rPr>
          <w:rFonts w:cs="Arial"/>
          <w:sz w:val="28"/>
        </w:rPr>
      </w:pPr>
    </w:p>
    <w:tbl>
      <w:tblPr>
        <w:tblW w:w="9624" w:type="dxa"/>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90"/>
        <w:gridCol w:w="1697"/>
        <w:gridCol w:w="5937"/>
      </w:tblGrid>
      <w:tr w:rsidR="003C10DF" w:rsidRPr="00F176B8" w:rsidTr="001F4AD9">
        <w:trPr>
          <w:trHeight w:val="885"/>
        </w:trPr>
        <w:tc>
          <w:tcPr>
            <w:tcW w:w="1990" w:type="dxa"/>
            <w:shd w:val="clear" w:color="auto" w:fill="auto"/>
            <w:vAlign w:val="center"/>
          </w:tcPr>
          <w:p w:rsidR="003C10DF" w:rsidRPr="00F176B8" w:rsidRDefault="002D126C" w:rsidP="001F4AD9">
            <w:pPr>
              <w:pStyle w:val="Kopfze"/>
              <w:spacing w:line="264" w:lineRule="auto"/>
              <w:jc w:val="center"/>
              <w:rPr>
                <w:rFonts w:ascii="Cambria" w:hAnsi="Cambria" w:cs="Arial"/>
                <w:b/>
              </w:rPr>
            </w:pPr>
            <w:r w:rsidRPr="00F176B8">
              <w:rPr>
                <w:rFonts w:ascii="Cambria" w:hAnsi="Cambria"/>
                <w:noProof/>
              </w:rPr>
              <w:drawing>
                <wp:inline distT="0" distB="0" distL="0" distR="0">
                  <wp:extent cx="1130300" cy="571500"/>
                  <wp:effectExtent l="0" t="0" r="0" b="0"/>
                  <wp:docPr id="43" name="Bild 43" descr="bege_bez_rgb_50m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3" descr="bege_bez_rgb_50mm"/>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0300" cy="571500"/>
                          </a:xfrm>
                          <a:prstGeom prst="rect">
                            <a:avLst/>
                          </a:prstGeom>
                          <a:noFill/>
                          <a:ln>
                            <a:noFill/>
                          </a:ln>
                        </pic:spPr>
                      </pic:pic>
                    </a:graphicData>
                  </a:graphic>
                </wp:inline>
              </w:drawing>
            </w:r>
          </w:p>
        </w:tc>
        <w:tc>
          <w:tcPr>
            <w:tcW w:w="1697" w:type="dxa"/>
            <w:shd w:val="clear" w:color="auto" w:fill="auto"/>
            <w:vAlign w:val="bottom"/>
          </w:tcPr>
          <w:p w:rsidR="003C10DF" w:rsidRPr="00F176B8" w:rsidRDefault="003C10DF" w:rsidP="001F4AD9">
            <w:pPr>
              <w:pStyle w:val="Kopfze"/>
              <w:spacing w:line="264" w:lineRule="auto"/>
              <w:jc w:val="center"/>
              <w:rPr>
                <w:rFonts w:ascii="Cambria" w:hAnsi="Cambria" w:cs="Arial"/>
              </w:rPr>
            </w:pPr>
            <w:r w:rsidRPr="00F176B8">
              <w:rPr>
                <w:rFonts w:ascii="Cambria" w:hAnsi="Cambria" w:cs="Arial"/>
              </w:rPr>
              <w:t xml:space="preserve">Lesetagebuch </w:t>
            </w:r>
            <w:r w:rsidRPr="00F176B8">
              <w:rPr>
                <w:rFonts w:ascii="Cambria" w:hAnsi="Cambria" w:cs="Arial"/>
                <w:b/>
              </w:rPr>
              <w:t>der Basilisk</w:t>
            </w:r>
            <w:r w:rsidR="003B4A6B">
              <w:rPr>
                <w:rFonts w:ascii="Cambria" w:hAnsi="Cambria" w:cs="Arial"/>
              </w:rPr>
              <w:t xml:space="preserve"> Auftrag 7</w:t>
            </w:r>
          </w:p>
        </w:tc>
        <w:tc>
          <w:tcPr>
            <w:tcW w:w="5937" w:type="dxa"/>
            <w:shd w:val="clear" w:color="auto" w:fill="auto"/>
            <w:vAlign w:val="center"/>
          </w:tcPr>
          <w:p w:rsidR="003C10DF" w:rsidRPr="00F176B8" w:rsidRDefault="00E925CB" w:rsidP="0033150E">
            <w:pPr>
              <w:spacing w:line="360" w:lineRule="auto"/>
              <w:ind w:left="126" w:right="-426"/>
              <w:rPr>
                <w:sz w:val="34"/>
                <w:szCs w:val="34"/>
              </w:rPr>
            </w:pPr>
            <w:r>
              <w:rPr>
                <w:rFonts w:eastAsia="Times New Roman" w:cs="Arial"/>
                <w:b/>
                <w:sz w:val="34"/>
                <w:szCs w:val="34"/>
                <w:lang w:eastAsia="de-DE"/>
              </w:rPr>
              <w:t>Doppelwörter</w:t>
            </w:r>
            <w:r w:rsidR="00F034CE" w:rsidRPr="00F176B8">
              <w:rPr>
                <w:rFonts w:eastAsia="Times New Roman" w:cs="Arial"/>
                <w:b/>
                <w:sz w:val="34"/>
                <w:szCs w:val="34"/>
                <w:lang w:eastAsia="de-DE"/>
              </w:rPr>
              <w:t xml:space="preserve"> </w:t>
            </w:r>
          </w:p>
        </w:tc>
      </w:tr>
    </w:tbl>
    <w:p w:rsidR="003C10DF" w:rsidRPr="00F176B8" w:rsidRDefault="003C10DF" w:rsidP="003C10DF">
      <w:pPr>
        <w:rPr>
          <w:rFonts w:cs="Arial"/>
        </w:rPr>
      </w:pPr>
    </w:p>
    <w:p w:rsidR="000A4DF4" w:rsidRPr="00F176B8" w:rsidRDefault="002D126C" w:rsidP="00FD34B7">
      <w:pPr>
        <w:ind w:left="1701" w:right="709" w:hanging="1701"/>
        <w:rPr>
          <w:rFonts w:cs="Arial"/>
          <w:sz w:val="28"/>
        </w:rPr>
      </w:pPr>
      <w:r w:rsidRPr="00F176B8">
        <w:rPr>
          <w:rFonts w:cs="Arial"/>
          <w:noProof/>
          <w:lang w:val="en-US"/>
        </w:rPr>
        <w:drawing>
          <wp:inline distT="0" distB="0" distL="0" distR="0">
            <wp:extent cx="431800" cy="317500"/>
            <wp:effectExtent l="0" t="0" r="0" b="0"/>
            <wp:docPr id="44" name="Bild 44"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4"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003C10DF" w:rsidRPr="00F176B8">
        <w:rPr>
          <w:rFonts w:cs="Arial"/>
          <w:noProof/>
          <w:lang w:val="de-CH"/>
        </w:rPr>
        <w:tab/>
      </w:r>
      <w:r w:rsidR="00E925CB">
        <w:rPr>
          <w:rFonts w:cs="Arial"/>
          <w:sz w:val="28"/>
        </w:rPr>
        <w:t>Suche die Doppelwörter aus der Basi</w:t>
      </w:r>
      <w:r w:rsidR="000A4DF4">
        <w:rPr>
          <w:rFonts w:cs="Arial"/>
          <w:sz w:val="28"/>
        </w:rPr>
        <w:t>liskgeschichte.</w:t>
      </w:r>
      <w:r w:rsidR="00E925CB">
        <w:rPr>
          <w:rFonts w:cs="Arial"/>
          <w:sz w:val="28"/>
        </w:rPr>
        <w:t xml:space="preserve"> </w:t>
      </w:r>
      <w:r w:rsidR="005932AE">
        <w:rPr>
          <w:rFonts w:cs="Arial"/>
          <w:sz w:val="28"/>
        </w:rPr>
        <w:t>Ziehe eine orange Karte zur passenden blauen Karte.</w:t>
      </w:r>
      <w:r w:rsidR="00F034CE" w:rsidRPr="00F176B8">
        <w:rPr>
          <w:rFonts w:cs="Arial"/>
          <w:sz w:val="28"/>
        </w:rPr>
        <w:t xml:space="preserve"> </w:t>
      </w:r>
      <w:r w:rsidR="005932AE">
        <w:rPr>
          <w:rFonts w:cs="Arial"/>
          <w:sz w:val="28"/>
        </w:rPr>
        <w:t>Die richtigen Doppelwörter werden sofort verschwinden.</w:t>
      </w:r>
      <w:r w:rsidR="000A4DF4">
        <w:rPr>
          <w:rFonts w:cs="Arial"/>
          <w:sz w:val="28"/>
        </w:rPr>
        <w:t xml:space="preserve"> </w:t>
      </w:r>
    </w:p>
    <w:p w:rsidR="003C10DF" w:rsidRPr="00F176B8" w:rsidRDefault="003C10DF" w:rsidP="002302E9">
      <w:pPr>
        <w:ind w:right="709"/>
        <w:rPr>
          <w:rFonts w:cs="Arial"/>
        </w:rPr>
      </w:pPr>
    </w:p>
    <w:p w:rsidR="00F034CE" w:rsidRDefault="002D126C" w:rsidP="00011798">
      <w:pPr>
        <w:ind w:left="1701" w:right="709" w:hanging="1701"/>
        <w:rPr>
          <w:rFonts w:cs="Arial"/>
          <w:sz w:val="28"/>
        </w:rPr>
      </w:pPr>
      <w:r w:rsidRPr="00F176B8">
        <w:rPr>
          <w:rFonts w:cs="Arial"/>
          <w:noProof/>
          <w:lang w:val="en-US"/>
        </w:rPr>
        <w:drawing>
          <wp:inline distT="0" distB="0" distL="0" distR="0">
            <wp:extent cx="431800" cy="317500"/>
            <wp:effectExtent l="0" t="0" r="0" b="0"/>
            <wp:docPr id="45" name="Bild 45"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5"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F176B8">
        <w:rPr>
          <w:rFonts w:cs="Arial"/>
          <w:noProof/>
          <w:lang w:val="en-US"/>
        </w:rPr>
        <w:drawing>
          <wp:inline distT="0" distB="0" distL="0" distR="0">
            <wp:extent cx="431800" cy="317500"/>
            <wp:effectExtent l="0" t="0" r="0" b="0"/>
            <wp:docPr id="46" name="Bild 46"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6"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003C10DF" w:rsidRPr="00F176B8">
        <w:rPr>
          <w:rFonts w:cs="Arial"/>
        </w:rPr>
        <w:tab/>
      </w:r>
      <w:r w:rsidR="005932AE">
        <w:rPr>
          <w:rFonts w:cs="Arial"/>
          <w:sz w:val="28"/>
        </w:rPr>
        <w:t>Wenn du unsicher bist, kannst Du die Doppelwörter im Text nachlesen. D</w:t>
      </w:r>
      <w:r w:rsidR="005B3B0E">
        <w:rPr>
          <w:rFonts w:cs="Arial"/>
          <w:sz w:val="28"/>
        </w:rPr>
        <w:t>u findest die Basi</w:t>
      </w:r>
      <w:r w:rsidR="005932AE">
        <w:rPr>
          <w:rFonts w:cs="Arial"/>
          <w:sz w:val="28"/>
        </w:rPr>
        <w:t>lisk Geschichte im Ordner „Lesen“.</w:t>
      </w:r>
      <w:r w:rsidR="00F034CE" w:rsidRPr="00F176B8">
        <w:rPr>
          <w:rFonts w:cs="Arial"/>
          <w:sz w:val="28"/>
        </w:rPr>
        <w:t xml:space="preserve"> </w:t>
      </w:r>
    </w:p>
    <w:p w:rsidR="005932AE" w:rsidRDefault="005932AE" w:rsidP="00011798">
      <w:pPr>
        <w:ind w:left="1701" w:right="709" w:hanging="1701"/>
        <w:rPr>
          <w:rFonts w:cs="Arial"/>
          <w:sz w:val="28"/>
        </w:rPr>
      </w:pPr>
    </w:p>
    <w:p w:rsidR="00FD34B7" w:rsidRDefault="002D126C" w:rsidP="00FD34B7">
      <w:pPr>
        <w:spacing w:after="120"/>
        <w:ind w:left="1701" w:right="709" w:hanging="2127"/>
        <w:rPr>
          <w:rFonts w:cs="Arial"/>
          <w:sz w:val="28"/>
        </w:rPr>
      </w:pPr>
      <w:r w:rsidRPr="00F176B8">
        <w:rPr>
          <w:rFonts w:cs="Arial"/>
          <w:noProof/>
          <w:lang w:val="en-US"/>
        </w:rPr>
        <w:drawing>
          <wp:inline distT="0" distB="0" distL="0" distR="0">
            <wp:extent cx="431800" cy="317500"/>
            <wp:effectExtent l="0" t="0" r="0" b="0"/>
            <wp:docPr id="47" name="Bild 47"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7"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F176B8">
        <w:rPr>
          <w:rFonts w:cs="Arial"/>
          <w:noProof/>
          <w:lang w:val="en-US"/>
        </w:rPr>
        <w:drawing>
          <wp:inline distT="0" distB="0" distL="0" distR="0">
            <wp:extent cx="431800" cy="317500"/>
            <wp:effectExtent l="0" t="0" r="0" b="0"/>
            <wp:docPr id="48" name="Bild 48"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8"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F176B8">
        <w:rPr>
          <w:rFonts w:cs="Arial"/>
          <w:noProof/>
          <w:lang w:val="en-US"/>
        </w:rPr>
        <w:drawing>
          <wp:inline distT="0" distB="0" distL="0" distR="0">
            <wp:extent cx="431800" cy="317500"/>
            <wp:effectExtent l="0" t="0" r="0" b="0"/>
            <wp:docPr id="49" name="Bild 49"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9"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005932AE">
        <w:rPr>
          <w:rFonts w:cs="Arial"/>
          <w:sz w:val="28"/>
        </w:rPr>
        <w:t>Falls zwei Karten rot werden, passt das Doppelwort nich</w:t>
      </w:r>
      <w:r w:rsidR="005B3B0E">
        <w:rPr>
          <w:rFonts w:cs="Arial"/>
          <w:sz w:val="28"/>
        </w:rPr>
        <w:t>t zur Basilisk Geschichte. Dann</w:t>
      </w:r>
      <w:r w:rsidR="005932AE">
        <w:rPr>
          <w:rFonts w:cs="Arial"/>
          <w:sz w:val="28"/>
        </w:rPr>
        <w:t xml:space="preserve"> kanns</w:t>
      </w:r>
      <w:r w:rsidR="00FD34B7">
        <w:rPr>
          <w:rFonts w:cs="Arial"/>
          <w:sz w:val="28"/>
        </w:rPr>
        <w:t xml:space="preserve">t du auf das Feld in der </w:t>
      </w:r>
      <w:r w:rsidR="005932AE">
        <w:rPr>
          <w:rFonts w:cs="Arial"/>
          <w:sz w:val="28"/>
        </w:rPr>
        <w:t>Mitte klicken, um den Fehler aufzulösen.</w:t>
      </w:r>
    </w:p>
    <w:p w:rsidR="00FD34B7" w:rsidRPr="00F176B8" w:rsidRDefault="00FD34B7" w:rsidP="00FD34B7">
      <w:pPr>
        <w:ind w:left="1701" w:right="709"/>
        <w:rPr>
          <w:rFonts w:cs="Arial"/>
          <w:sz w:val="28"/>
        </w:rPr>
      </w:pPr>
      <w:hyperlink r:id="rId11" w:history="1">
        <w:r w:rsidRPr="003671BE">
          <w:rPr>
            <w:rStyle w:val="Hyperlink"/>
            <w:rFonts w:cs="Arial"/>
            <w:sz w:val="28"/>
          </w:rPr>
          <w:t>https://learningapps.org/watch?v=p49ozf6w320</w:t>
        </w:r>
      </w:hyperlink>
    </w:p>
    <w:p w:rsidR="00FD34B7" w:rsidRPr="00F176B8" w:rsidRDefault="00FD34B7" w:rsidP="00FD34B7">
      <w:pPr>
        <w:spacing w:after="120"/>
        <w:ind w:left="1701" w:right="709" w:hanging="2127"/>
        <w:rPr>
          <w:rFonts w:cs="Arial"/>
          <w:sz w:val="28"/>
        </w:rPr>
      </w:pPr>
      <w:r w:rsidRPr="00F176B8">
        <w:rPr>
          <w:rFonts w:cs="Arial"/>
          <w:sz w:val="28"/>
        </w:rPr>
        <w:t xml:space="preserve"> </w:t>
      </w:r>
    </w:p>
    <w:p w:rsidR="00615C33" w:rsidRPr="00F176B8" w:rsidRDefault="00615C33" w:rsidP="00615C33">
      <w:pPr>
        <w:rPr>
          <w:rFonts w:cs="Arial"/>
        </w:rPr>
      </w:pPr>
    </w:p>
    <w:p w:rsidR="003D3433" w:rsidRDefault="003D3433" w:rsidP="00615C33">
      <w:pPr>
        <w:rPr>
          <w:rFonts w:cs="Arial"/>
        </w:rPr>
      </w:pPr>
    </w:p>
    <w:p w:rsidR="000A4DF4" w:rsidRDefault="000A4DF4" w:rsidP="00615C33">
      <w:pPr>
        <w:rPr>
          <w:rFonts w:cs="Arial"/>
        </w:rPr>
      </w:pPr>
    </w:p>
    <w:p w:rsidR="00451936" w:rsidRDefault="00451936" w:rsidP="00615C33">
      <w:pPr>
        <w:rPr>
          <w:rFonts w:cs="Arial"/>
        </w:rPr>
      </w:pPr>
    </w:p>
    <w:p w:rsidR="00451936" w:rsidRPr="0065121A" w:rsidRDefault="00451936" w:rsidP="00451936">
      <w:pPr>
        <w:rPr>
          <w:rFonts w:cs="Arial"/>
        </w:rPr>
      </w:pP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28"/>
        <w:gridCol w:w="2410"/>
        <w:gridCol w:w="4819"/>
      </w:tblGrid>
      <w:tr w:rsidR="00451936" w:rsidRPr="00655FAE" w:rsidTr="00A80F31">
        <w:trPr>
          <w:trHeight w:val="850"/>
        </w:trPr>
        <w:tc>
          <w:tcPr>
            <w:tcW w:w="1828" w:type="dxa"/>
            <w:shd w:val="clear" w:color="auto" w:fill="auto"/>
            <w:vAlign w:val="center"/>
          </w:tcPr>
          <w:p w:rsidR="00451936" w:rsidRPr="00655FAE" w:rsidRDefault="002D126C" w:rsidP="00A80F31">
            <w:pPr>
              <w:pStyle w:val="Kopfze"/>
              <w:spacing w:line="264" w:lineRule="auto"/>
              <w:jc w:val="center"/>
              <w:rPr>
                <w:rFonts w:ascii="Cambria" w:hAnsi="Cambria" w:cs="Arial"/>
                <w:b/>
              </w:rPr>
            </w:pPr>
            <w:r w:rsidRPr="00655FAE">
              <w:rPr>
                <w:rFonts w:ascii="Cambria" w:hAnsi="Cambria"/>
                <w:noProof/>
              </w:rPr>
              <w:drawing>
                <wp:inline distT="0" distB="0" distL="0" distR="0">
                  <wp:extent cx="1130300" cy="571500"/>
                  <wp:effectExtent l="0" t="0" r="0" b="0"/>
                  <wp:docPr id="50" name="Bild 50" descr="bege_bez_rgb_50m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0" descr="bege_bez_rgb_50mm"/>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0300" cy="571500"/>
                          </a:xfrm>
                          <a:prstGeom prst="rect">
                            <a:avLst/>
                          </a:prstGeom>
                          <a:noFill/>
                          <a:ln>
                            <a:noFill/>
                          </a:ln>
                        </pic:spPr>
                      </pic:pic>
                    </a:graphicData>
                  </a:graphic>
                </wp:inline>
              </w:drawing>
            </w:r>
          </w:p>
        </w:tc>
        <w:tc>
          <w:tcPr>
            <w:tcW w:w="2410" w:type="dxa"/>
            <w:shd w:val="clear" w:color="auto" w:fill="auto"/>
            <w:vAlign w:val="bottom"/>
          </w:tcPr>
          <w:p w:rsidR="005932AE" w:rsidRDefault="005932AE" w:rsidP="005932AE">
            <w:pPr>
              <w:pStyle w:val="Kopfze"/>
              <w:spacing w:line="264" w:lineRule="auto"/>
              <w:jc w:val="center"/>
              <w:rPr>
                <w:rFonts w:ascii="Cambria" w:hAnsi="Cambria" w:cs="Arial"/>
                <w:b/>
              </w:rPr>
            </w:pPr>
            <w:r w:rsidRPr="00F176B8">
              <w:rPr>
                <w:rFonts w:ascii="Cambria" w:hAnsi="Cambria" w:cs="Arial"/>
              </w:rPr>
              <w:t>Lesetagebuch</w:t>
            </w:r>
            <w:r w:rsidRPr="00655FAE">
              <w:rPr>
                <w:rFonts w:ascii="Cambria" w:hAnsi="Cambria" w:cs="Arial"/>
                <w:b/>
              </w:rPr>
              <w:t xml:space="preserve"> </w:t>
            </w:r>
          </w:p>
          <w:p w:rsidR="005932AE" w:rsidRDefault="00451936" w:rsidP="005932AE">
            <w:pPr>
              <w:pStyle w:val="Kopfze"/>
              <w:spacing w:line="264" w:lineRule="auto"/>
              <w:jc w:val="center"/>
              <w:rPr>
                <w:rFonts w:ascii="Cambria" w:hAnsi="Cambria" w:cs="Arial"/>
              </w:rPr>
            </w:pPr>
            <w:r w:rsidRPr="00655FAE">
              <w:rPr>
                <w:rFonts w:ascii="Cambria" w:hAnsi="Cambria" w:cs="Arial"/>
                <w:b/>
              </w:rPr>
              <w:t>der Basilisk</w:t>
            </w:r>
            <w:r w:rsidRPr="00655FAE">
              <w:rPr>
                <w:rFonts w:ascii="Cambria" w:hAnsi="Cambria" w:cs="Arial"/>
              </w:rPr>
              <w:t xml:space="preserve"> </w:t>
            </w:r>
          </w:p>
          <w:p w:rsidR="00451936" w:rsidRPr="00655FAE" w:rsidRDefault="005932AE" w:rsidP="005932AE">
            <w:pPr>
              <w:pStyle w:val="Kopfze"/>
              <w:spacing w:line="264" w:lineRule="auto"/>
              <w:jc w:val="center"/>
              <w:rPr>
                <w:rFonts w:ascii="Cambria" w:hAnsi="Cambria" w:cs="Arial"/>
              </w:rPr>
            </w:pPr>
            <w:r w:rsidRPr="00F176B8">
              <w:rPr>
                <w:rFonts w:ascii="Cambria" w:hAnsi="Cambria" w:cs="Arial"/>
              </w:rPr>
              <w:t xml:space="preserve">Auftrag </w:t>
            </w:r>
            <w:r w:rsidR="003B4A6B">
              <w:rPr>
                <w:rFonts w:ascii="Cambria" w:hAnsi="Cambria" w:cs="Arial"/>
              </w:rPr>
              <w:t>8</w:t>
            </w:r>
          </w:p>
        </w:tc>
        <w:tc>
          <w:tcPr>
            <w:tcW w:w="4819" w:type="dxa"/>
            <w:shd w:val="clear" w:color="auto" w:fill="auto"/>
            <w:vAlign w:val="center"/>
          </w:tcPr>
          <w:p w:rsidR="00451936" w:rsidRPr="00655FAE" w:rsidRDefault="005932AE" w:rsidP="0033150E">
            <w:pPr>
              <w:pStyle w:val="Kopfze"/>
              <w:ind w:left="142"/>
              <w:jc w:val="left"/>
              <w:rPr>
                <w:rFonts w:ascii="Cambria" w:hAnsi="Cambria" w:cs="Arial"/>
                <w:sz w:val="36"/>
              </w:rPr>
            </w:pPr>
            <w:r>
              <w:rPr>
                <w:rFonts w:ascii="Cambria" w:hAnsi="Cambria" w:cs="Arial"/>
                <w:b/>
                <w:sz w:val="36"/>
              </w:rPr>
              <w:t>Pronomen</w:t>
            </w:r>
          </w:p>
        </w:tc>
      </w:tr>
    </w:tbl>
    <w:p w:rsidR="00451936" w:rsidRPr="00655FAE" w:rsidRDefault="00451936" w:rsidP="00451936">
      <w:pPr>
        <w:rPr>
          <w:rFonts w:cs="Arial"/>
        </w:rPr>
      </w:pPr>
    </w:p>
    <w:p w:rsidR="00451936" w:rsidRPr="005932AE" w:rsidRDefault="002D126C" w:rsidP="005932AE">
      <w:pPr>
        <w:ind w:left="1985" w:right="709" w:hanging="1985"/>
        <w:rPr>
          <w:rFonts w:cs="Arial"/>
          <w:sz w:val="28"/>
        </w:rPr>
      </w:pPr>
      <w:r w:rsidRPr="00655FAE">
        <w:rPr>
          <w:rFonts w:cs="Arial"/>
          <w:noProof/>
          <w:lang w:val="en-US"/>
        </w:rPr>
        <w:drawing>
          <wp:inline distT="0" distB="0" distL="0" distR="0">
            <wp:extent cx="431800" cy="317500"/>
            <wp:effectExtent l="0" t="0" r="0" b="0"/>
            <wp:docPr id="51" name="Bild 51"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1"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00451936" w:rsidRPr="00655FAE">
        <w:rPr>
          <w:rFonts w:cs="Arial"/>
          <w:noProof/>
          <w:lang w:val="de-CH"/>
        </w:rPr>
        <w:tab/>
      </w:r>
      <w:r w:rsidR="005932AE">
        <w:rPr>
          <w:rFonts w:cs="Arial"/>
          <w:sz w:val="28"/>
        </w:rPr>
        <w:t>Be</w:t>
      </w:r>
      <w:r w:rsidR="005B3B0E">
        <w:rPr>
          <w:rFonts w:cs="Arial"/>
          <w:sz w:val="28"/>
        </w:rPr>
        <w:t>a</w:t>
      </w:r>
      <w:r w:rsidR="005932AE">
        <w:rPr>
          <w:rFonts w:cs="Arial"/>
          <w:sz w:val="28"/>
        </w:rPr>
        <w:t xml:space="preserve">ntworte die Fragen zu den Pronomen aus der Basilisk Geschichte. </w:t>
      </w:r>
      <w:r w:rsidR="005B3B0E">
        <w:rPr>
          <w:rFonts w:cs="Arial"/>
          <w:sz w:val="28"/>
        </w:rPr>
        <w:t>Weiss</w:t>
      </w:r>
      <w:r w:rsidR="005932AE">
        <w:rPr>
          <w:rFonts w:cs="Arial"/>
          <w:sz w:val="28"/>
        </w:rPr>
        <w:t>t</w:t>
      </w:r>
      <w:r w:rsidR="005B3B0E">
        <w:rPr>
          <w:rFonts w:cs="Arial"/>
          <w:sz w:val="28"/>
        </w:rPr>
        <w:t xml:space="preserve"> du w</w:t>
      </w:r>
      <w:r w:rsidR="005932AE">
        <w:rPr>
          <w:rFonts w:cs="Arial"/>
          <w:sz w:val="28"/>
        </w:rPr>
        <w:t>er oder was gemeint ist mit „er, sie, ihn“?</w:t>
      </w:r>
      <w:r w:rsidR="005B3B0E">
        <w:rPr>
          <w:rFonts w:cs="Arial"/>
          <w:sz w:val="28"/>
        </w:rPr>
        <w:t xml:space="preserve"> </w:t>
      </w:r>
      <w:hyperlink r:id="rId12" w:history="1">
        <w:r w:rsidR="005932AE" w:rsidRPr="003671BE">
          <w:rPr>
            <w:rStyle w:val="Hyperlink"/>
            <w:rFonts w:cs="Arial"/>
            <w:sz w:val="28"/>
          </w:rPr>
          <w:t>https://learningapps.org/watch?v=pjfwrhku320</w:t>
        </w:r>
      </w:hyperlink>
      <w:r w:rsidR="005932AE">
        <w:rPr>
          <w:rFonts w:cs="Arial"/>
          <w:sz w:val="28"/>
        </w:rPr>
        <w:t xml:space="preserve"> </w:t>
      </w:r>
      <w:r w:rsidR="00451936" w:rsidRPr="00655FAE">
        <w:rPr>
          <w:rFonts w:cs="Arial"/>
          <w:sz w:val="28"/>
        </w:rPr>
        <w:t xml:space="preserve"> </w:t>
      </w:r>
    </w:p>
    <w:p w:rsidR="00451936" w:rsidRDefault="00451936" w:rsidP="00451936">
      <w:pPr>
        <w:tabs>
          <w:tab w:val="left" w:pos="10065"/>
        </w:tabs>
        <w:spacing w:line="360" w:lineRule="auto"/>
        <w:ind w:right="-283"/>
        <w:rPr>
          <w:b/>
          <w:sz w:val="28"/>
        </w:rPr>
      </w:pPr>
    </w:p>
    <w:p w:rsidR="002302E9" w:rsidRPr="00655FAE" w:rsidRDefault="002302E9" w:rsidP="00451936">
      <w:pPr>
        <w:tabs>
          <w:tab w:val="left" w:pos="10065"/>
        </w:tabs>
        <w:spacing w:line="360" w:lineRule="auto"/>
        <w:ind w:right="-283"/>
        <w:rPr>
          <w:b/>
          <w:sz w:val="28"/>
        </w:rPr>
      </w:pPr>
    </w:p>
    <w:p w:rsidR="00451936" w:rsidRPr="00655FAE" w:rsidRDefault="00451936" w:rsidP="00451936">
      <w:pPr>
        <w:rPr>
          <w:rFonts w:cs="Arial"/>
        </w:rPr>
      </w:pP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28"/>
        <w:gridCol w:w="2410"/>
        <w:gridCol w:w="4819"/>
      </w:tblGrid>
      <w:tr w:rsidR="00451936" w:rsidRPr="00655FAE" w:rsidTr="00A80F31">
        <w:trPr>
          <w:trHeight w:val="850"/>
        </w:trPr>
        <w:tc>
          <w:tcPr>
            <w:tcW w:w="1828" w:type="dxa"/>
            <w:shd w:val="clear" w:color="auto" w:fill="auto"/>
            <w:vAlign w:val="center"/>
          </w:tcPr>
          <w:p w:rsidR="00451936" w:rsidRPr="00655FAE" w:rsidRDefault="002D126C" w:rsidP="00A80F31">
            <w:pPr>
              <w:pStyle w:val="Kopfze"/>
              <w:spacing w:line="264" w:lineRule="auto"/>
              <w:jc w:val="center"/>
              <w:rPr>
                <w:rFonts w:ascii="Cambria" w:hAnsi="Cambria" w:cs="Arial"/>
                <w:b/>
              </w:rPr>
            </w:pPr>
            <w:r w:rsidRPr="00655FAE">
              <w:rPr>
                <w:rFonts w:ascii="Cambria" w:hAnsi="Cambria"/>
                <w:noProof/>
              </w:rPr>
              <w:lastRenderedPageBreak/>
              <w:drawing>
                <wp:inline distT="0" distB="0" distL="0" distR="0">
                  <wp:extent cx="1130300" cy="571500"/>
                  <wp:effectExtent l="0" t="0" r="0" b="0"/>
                  <wp:docPr id="52" name="Bild 52" descr="bege_bez_rgb_50m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2" descr="bege_bez_rgb_50mm"/>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0300" cy="571500"/>
                          </a:xfrm>
                          <a:prstGeom prst="rect">
                            <a:avLst/>
                          </a:prstGeom>
                          <a:noFill/>
                          <a:ln>
                            <a:noFill/>
                          </a:ln>
                        </pic:spPr>
                      </pic:pic>
                    </a:graphicData>
                  </a:graphic>
                </wp:inline>
              </w:drawing>
            </w:r>
          </w:p>
        </w:tc>
        <w:tc>
          <w:tcPr>
            <w:tcW w:w="2410" w:type="dxa"/>
            <w:shd w:val="clear" w:color="auto" w:fill="auto"/>
            <w:vAlign w:val="bottom"/>
          </w:tcPr>
          <w:p w:rsidR="005932AE" w:rsidRDefault="005932AE" w:rsidP="00A80F31">
            <w:pPr>
              <w:pStyle w:val="Kopfze"/>
              <w:spacing w:line="264" w:lineRule="auto"/>
              <w:jc w:val="center"/>
              <w:rPr>
                <w:rFonts w:ascii="Cambria" w:hAnsi="Cambria" w:cs="Arial"/>
                <w:b/>
              </w:rPr>
            </w:pPr>
            <w:r w:rsidRPr="00F176B8">
              <w:rPr>
                <w:rFonts w:ascii="Cambria" w:hAnsi="Cambria" w:cs="Arial"/>
              </w:rPr>
              <w:t>Lesetagebuch</w:t>
            </w:r>
            <w:r w:rsidRPr="00655FAE">
              <w:rPr>
                <w:rFonts w:ascii="Cambria" w:hAnsi="Cambria" w:cs="Arial"/>
                <w:b/>
              </w:rPr>
              <w:t xml:space="preserve"> </w:t>
            </w:r>
          </w:p>
          <w:p w:rsidR="005932AE" w:rsidRDefault="00451936" w:rsidP="00A80F31">
            <w:pPr>
              <w:pStyle w:val="Kopfze"/>
              <w:spacing w:line="264" w:lineRule="auto"/>
              <w:jc w:val="center"/>
              <w:rPr>
                <w:rFonts w:ascii="Cambria" w:hAnsi="Cambria" w:cs="Arial"/>
              </w:rPr>
            </w:pPr>
            <w:r w:rsidRPr="00655FAE">
              <w:rPr>
                <w:rFonts w:ascii="Cambria" w:hAnsi="Cambria" w:cs="Arial"/>
                <w:b/>
              </w:rPr>
              <w:t>der Basilisk</w:t>
            </w:r>
            <w:r w:rsidRPr="00655FAE">
              <w:rPr>
                <w:rFonts w:ascii="Cambria" w:hAnsi="Cambria" w:cs="Arial"/>
              </w:rPr>
              <w:t xml:space="preserve"> </w:t>
            </w:r>
          </w:p>
          <w:p w:rsidR="00451936" w:rsidRPr="00655FAE" w:rsidRDefault="005932AE" w:rsidP="00A80F31">
            <w:pPr>
              <w:pStyle w:val="Kopfze"/>
              <w:spacing w:line="264" w:lineRule="auto"/>
              <w:jc w:val="center"/>
              <w:rPr>
                <w:rFonts w:ascii="Cambria" w:hAnsi="Cambria" w:cs="Arial"/>
              </w:rPr>
            </w:pPr>
            <w:r w:rsidRPr="00F176B8">
              <w:rPr>
                <w:rFonts w:ascii="Cambria" w:hAnsi="Cambria" w:cs="Arial"/>
              </w:rPr>
              <w:t xml:space="preserve">Auftrag </w:t>
            </w:r>
            <w:r w:rsidR="003B4A6B">
              <w:rPr>
                <w:rFonts w:ascii="Cambria" w:hAnsi="Cambria" w:cs="Arial"/>
              </w:rPr>
              <w:t>9</w:t>
            </w:r>
          </w:p>
        </w:tc>
        <w:tc>
          <w:tcPr>
            <w:tcW w:w="4819" w:type="dxa"/>
            <w:shd w:val="clear" w:color="auto" w:fill="auto"/>
            <w:vAlign w:val="center"/>
          </w:tcPr>
          <w:p w:rsidR="00451936" w:rsidRPr="00655FAE" w:rsidRDefault="005932AE" w:rsidP="0033150E">
            <w:pPr>
              <w:pStyle w:val="Kopfze"/>
              <w:ind w:left="142"/>
              <w:jc w:val="left"/>
              <w:rPr>
                <w:rFonts w:ascii="Cambria" w:hAnsi="Cambria" w:cs="Arial"/>
                <w:sz w:val="36"/>
              </w:rPr>
            </w:pPr>
            <w:r>
              <w:rPr>
                <w:rFonts w:ascii="Cambria" w:hAnsi="Cambria" w:cs="Arial"/>
                <w:b/>
                <w:sz w:val="36"/>
              </w:rPr>
              <w:t>Genau lesen</w:t>
            </w:r>
            <w:r w:rsidR="00451936" w:rsidRPr="00655FAE">
              <w:rPr>
                <w:rFonts w:ascii="Cambria" w:hAnsi="Cambria" w:cs="Arial"/>
                <w:b/>
                <w:sz w:val="36"/>
              </w:rPr>
              <w:t xml:space="preserve"> </w:t>
            </w:r>
          </w:p>
        </w:tc>
      </w:tr>
    </w:tbl>
    <w:p w:rsidR="00451936" w:rsidRPr="00655FAE" w:rsidRDefault="00451936" w:rsidP="00451936">
      <w:pPr>
        <w:rPr>
          <w:rFonts w:cs="Arial"/>
        </w:rPr>
      </w:pPr>
    </w:p>
    <w:p w:rsidR="00451936" w:rsidRDefault="002D126C" w:rsidP="00011798">
      <w:pPr>
        <w:ind w:left="1418" w:right="709" w:hanging="1418"/>
        <w:rPr>
          <w:rFonts w:cs="Arial"/>
          <w:sz w:val="28"/>
        </w:rPr>
      </w:pPr>
      <w:r w:rsidRPr="00655FAE">
        <w:rPr>
          <w:rFonts w:cs="Arial"/>
          <w:noProof/>
          <w:lang w:val="en-US"/>
        </w:rPr>
        <w:drawing>
          <wp:inline distT="0" distB="0" distL="0" distR="0">
            <wp:extent cx="431800" cy="317500"/>
            <wp:effectExtent l="0" t="0" r="0" b="0"/>
            <wp:docPr id="53" name="Bild 53"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3"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00451936" w:rsidRPr="00655FAE">
        <w:rPr>
          <w:rFonts w:cs="Arial"/>
          <w:noProof/>
          <w:lang w:val="de-CH"/>
        </w:rPr>
        <w:tab/>
      </w:r>
      <w:r w:rsidR="009E4569">
        <w:rPr>
          <w:rFonts w:cs="Arial"/>
          <w:sz w:val="28"/>
        </w:rPr>
        <w:t>Kreuze die richtige Schreibweise an.</w:t>
      </w:r>
    </w:p>
    <w:p w:rsidR="009E4569" w:rsidRDefault="009E4569" w:rsidP="00011798">
      <w:pPr>
        <w:ind w:left="1418" w:right="709" w:hanging="1418"/>
        <w:rPr>
          <w:rFonts w:cs="Arial"/>
        </w:rPr>
      </w:pPr>
      <w:r>
        <w:rPr>
          <w:rFonts w:cs="Arial"/>
          <w:sz w:val="28"/>
        </w:rPr>
        <w:tab/>
      </w:r>
      <w:hyperlink r:id="rId13" w:history="1">
        <w:r w:rsidRPr="003671BE">
          <w:rPr>
            <w:rStyle w:val="Hyperlink"/>
            <w:rFonts w:cs="Arial"/>
          </w:rPr>
          <w:t>https://learningapps.org/watch?v=pka9aamtc20</w:t>
        </w:r>
      </w:hyperlink>
      <w:r>
        <w:rPr>
          <w:rFonts w:cs="Arial"/>
        </w:rPr>
        <w:t xml:space="preserve"> </w:t>
      </w:r>
    </w:p>
    <w:p w:rsidR="009E4569" w:rsidRDefault="009E4569" w:rsidP="00011798">
      <w:pPr>
        <w:ind w:left="1418" w:right="709" w:hanging="1418"/>
        <w:rPr>
          <w:rFonts w:cs="Arial"/>
        </w:rPr>
      </w:pPr>
    </w:p>
    <w:p w:rsidR="009E4569" w:rsidRPr="00655FAE" w:rsidRDefault="002D126C" w:rsidP="00011798">
      <w:pPr>
        <w:ind w:left="1418" w:right="709" w:hanging="1418"/>
      </w:pPr>
      <w:r w:rsidRPr="00F176B8">
        <w:rPr>
          <w:rFonts w:cs="Arial"/>
          <w:noProof/>
          <w:lang w:val="en-US"/>
        </w:rPr>
        <w:drawing>
          <wp:inline distT="0" distB="0" distL="0" distR="0">
            <wp:extent cx="431800" cy="317500"/>
            <wp:effectExtent l="0" t="0" r="0" b="0"/>
            <wp:docPr id="54" name="Bild 54"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4"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F176B8">
        <w:rPr>
          <w:rFonts w:cs="Arial"/>
          <w:noProof/>
          <w:lang w:val="en-US"/>
        </w:rPr>
        <w:drawing>
          <wp:inline distT="0" distB="0" distL="0" distR="0">
            <wp:extent cx="431800" cy="317500"/>
            <wp:effectExtent l="0" t="0" r="0" b="0"/>
            <wp:docPr id="55" name="Bild 55"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5"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009E4569" w:rsidRPr="00F176B8">
        <w:rPr>
          <w:rFonts w:cs="Arial"/>
        </w:rPr>
        <w:tab/>
      </w:r>
      <w:r w:rsidR="009E4569" w:rsidRPr="00F176B8">
        <w:rPr>
          <w:rFonts w:cs="Arial"/>
          <w:sz w:val="28"/>
        </w:rPr>
        <w:t>Die</w:t>
      </w:r>
      <w:r w:rsidR="009E4569">
        <w:rPr>
          <w:rFonts w:cs="Arial"/>
          <w:sz w:val="28"/>
        </w:rPr>
        <w:t>se Aufgabe könnt ihr auch zu zweit lösen.</w:t>
      </w:r>
    </w:p>
    <w:p w:rsidR="00451936" w:rsidRPr="00655FAE" w:rsidRDefault="00451936" w:rsidP="00451936">
      <w:pPr>
        <w:widowControl w:val="0"/>
        <w:suppressAutoHyphens/>
        <w:ind w:left="720"/>
      </w:pPr>
    </w:p>
    <w:p w:rsidR="00451936" w:rsidRPr="00655FAE" w:rsidRDefault="00451936" w:rsidP="00451936">
      <w:pPr>
        <w:widowControl w:val="0"/>
        <w:suppressAutoHyphens/>
        <w:ind w:left="720"/>
      </w:pPr>
    </w:p>
    <w:p w:rsidR="002302E9" w:rsidRPr="003B4A6B" w:rsidRDefault="002302E9" w:rsidP="003B4A6B">
      <w:pPr>
        <w:widowControl w:val="0"/>
        <w:suppressAutoHyphens/>
        <w:rPr>
          <w:highlight w:val="yellow"/>
        </w:rPr>
      </w:pPr>
    </w:p>
    <w:p w:rsidR="00B6202B" w:rsidRPr="00F176B8" w:rsidRDefault="00B6202B" w:rsidP="00B15D93">
      <w:pPr>
        <w:spacing w:line="360" w:lineRule="auto"/>
        <w:rPr>
          <w:sz w:val="28"/>
        </w:rPr>
      </w:pPr>
    </w:p>
    <w:tbl>
      <w:tblPr>
        <w:tblW w:w="9624" w:type="dxa"/>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90"/>
        <w:gridCol w:w="1697"/>
        <w:gridCol w:w="5937"/>
      </w:tblGrid>
      <w:tr w:rsidR="003D3433" w:rsidRPr="00F176B8" w:rsidTr="003D3433">
        <w:trPr>
          <w:trHeight w:val="885"/>
        </w:trPr>
        <w:tc>
          <w:tcPr>
            <w:tcW w:w="1990" w:type="dxa"/>
            <w:shd w:val="clear" w:color="auto" w:fill="auto"/>
            <w:vAlign w:val="center"/>
          </w:tcPr>
          <w:p w:rsidR="003D3433" w:rsidRPr="00F176B8" w:rsidRDefault="002D126C" w:rsidP="001F4AD9">
            <w:pPr>
              <w:pStyle w:val="Kopfze"/>
              <w:spacing w:line="264" w:lineRule="auto"/>
              <w:jc w:val="center"/>
              <w:rPr>
                <w:rFonts w:ascii="Cambria" w:hAnsi="Cambria" w:cs="Arial"/>
                <w:b/>
              </w:rPr>
            </w:pPr>
            <w:r w:rsidRPr="00F176B8">
              <w:rPr>
                <w:rFonts w:ascii="Cambria" w:hAnsi="Cambria"/>
                <w:noProof/>
              </w:rPr>
              <w:drawing>
                <wp:inline distT="0" distB="0" distL="0" distR="0">
                  <wp:extent cx="1130300" cy="571500"/>
                  <wp:effectExtent l="0" t="0" r="0" b="0"/>
                  <wp:docPr id="56" name="Bild 56" descr="bege_bez_rgb_50m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6" descr="bege_bez_rgb_50mm"/>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0300" cy="571500"/>
                          </a:xfrm>
                          <a:prstGeom prst="rect">
                            <a:avLst/>
                          </a:prstGeom>
                          <a:noFill/>
                          <a:ln>
                            <a:noFill/>
                          </a:ln>
                        </pic:spPr>
                      </pic:pic>
                    </a:graphicData>
                  </a:graphic>
                </wp:inline>
              </w:drawing>
            </w:r>
          </w:p>
        </w:tc>
        <w:tc>
          <w:tcPr>
            <w:tcW w:w="1697" w:type="dxa"/>
            <w:shd w:val="clear" w:color="auto" w:fill="auto"/>
            <w:vAlign w:val="bottom"/>
          </w:tcPr>
          <w:p w:rsidR="003D3433" w:rsidRPr="00F176B8" w:rsidRDefault="003D3433" w:rsidP="001F4AD9">
            <w:pPr>
              <w:pStyle w:val="Kopfze"/>
              <w:spacing w:line="264" w:lineRule="auto"/>
              <w:jc w:val="center"/>
              <w:rPr>
                <w:rFonts w:ascii="Cambria" w:hAnsi="Cambria" w:cs="Arial"/>
              </w:rPr>
            </w:pPr>
            <w:r w:rsidRPr="00F176B8">
              <w:rPr>
                <w:rFonts w:ascii="Cambria" w:hAnsi="Cambria" w:cs="Arial"/>
              </w:rPr>
              <w:t xml:space="preserve">Lesetagebuch </w:t>
            </w:r>
            <w:r w:rsidRPr="00F176B8">
              <w:rPr>
                <w:rFonts w:ascii="Cambria" w:hAnsi="Cambria" w:cs="Arial"/>
                <w:b/>
              </w:rPr>
              <w:t>der Basilisk</w:t>
            </w:r>
            <w:r w:rsidRPr="00F176B8">
              <w:rPr>
                <w:rFonts w:ascii="Cambria" w:hAnsi="Cambria" w:cs="Arial"/>
              </w:rPr>
              <w:t xml:space="preserve"> Auftrag </w:t>
            </w:r>
            <w:r w:rsidR="009E4569">
              <w:rPr>
                <w:rFonts w:ascii="Cambria" w:hAnsi="Cambria" w:cs="Arial"/>
              </w:rPr>
              <w:t>10</w:t>
            </w:r>
          </w:p>
        </w:tc>
        <w:tc>
          <w:tcPr>
            <w:tcW w:w="5937" w:type="dxa"/>
            <w:vAlign w:val="center"/>
          </w:tcPr>
          <w:p w:rsidR="003D3433" w:rsidRPr="00E925CB" w:rsidRDefault="00E925CB" w:rsidP="0033150E">
            <w:pPr>
              <w:pStyle w:val="Kopfze"/>
              <w:ind w:left="126"/>
              <w:jc w:val="left"/>
              <w:rPr>
                <w:rFonts w:ascii="Cambria" w:hAnsi="Cambria" w:cs="Arial"/>
                <w:b/>
                <w:sz w:val="36"/>
              </w:rPr>
            </w:pPr>
            <w:r w:rsidRPr="00E925CB">
              <w:rPr>
                <w:rFonts w:ascii="Cambria" w:hAnsi="Cambria" w:cs="Arial"/>
                <w:b/>
                <w:sz w:val="36"/>
              </w:rPr>
              <w:t>Kreuzworträtsel</w:t>
            </w:r>
          </w:p>
        </w:tc>
      </w:tr>
    </w:tbl>
    <w:p w:rsidR="003D3433" w:rsidRPr="00F176B8" w:rsidRDefault="003D3433" w:rsidP="003D3433">
      <w:pPr>
        <w:rPr>
          <w:rFonts w:cs="Arial"/>
        </w:rPr>
      </w:pPr>
    </w:p>
    <w:p w:rsidR="003D3433" w:rsidRPr="000A4DF4" w:rsidRDefault="002D126C" w:rsidP="000A4DF4">
      <w:pPr>
        <w:ind w:left="1701" w:right="709" w:hanging="2127"/>
        <w:rPr>
          <w:rFonts w:cs="Arial"/>
          <w:sz w:val="28"/>
        </w:rPr>
      </w:pPr>
      <w:r w:rsidRPr="00F176B8">
        <w:rPr>
          <w:rFonts w:cs="Arial"/>
          <w:noProof/>
          <w:lang w:val="en-US"/>
        </w:rPr>
        <w:drawing>
          <wp:inline distT="0" distB="0" distL="0" distR="0">
            <wp:extent cx="431800" cy="317500"/>
            <wp:effectExtent l="0" t="0" r="0" b="0"/>
            <wp:docPr id="57" name="Bild 57"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7"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003D3433" w:rsidRPr="00F176B8">
        <w:rPr>
          <w:rFonts w:cs="Arial"/>
          <w:noProof/>
          <w:lang w:val="de-CH"/>
        </w:rPr>
        <w:tab/>
      </w:r>
      <w:r w:rsidR="00E925CB">
        <w:rPr>
          <w:rFonts w:cs="Arial"/>
          <w:sz w:val="28"/>
        </w:rPr>
        <w:t>Löse das Kreuzworträtsel</w:t>
      </w:r>
      <w:r w:rsidR="000A4DF4">
        <w:rPr>
          <w:rFonts w:cs="Arial"/>
          <w:sz w:val="28"/>
        </w:rPr>
        <w:t xml:space="preserve"> zur Basilisk Geschichte.</w:t>
      </w:r>
      <w:r w:rsidR="003D3433" w:rsidRPr="00F176B8">
        <w:rPr>
          <w:rFonts w:cs="Arial"/>
          <w:sz w:val="28"/>
        </w:rPr>
        <w:t xml:space="preserve"> </w:t>
      </w:r>
    </w:p>
    <w:p w:rsidR="003D3433" w:rsidRPr="00F176B8" w:rsidRDefault="003D3433" w:rsidP="00A53D3C">
      <w:pPr>
        <w:ind w:left="1701" w:right="709" w:hanging="2127"/>
        <w:rPr>
          <w:rFonts w:cs="Arial"/>
        </w:rPr>
      </w:pPr>
    </w:p>
    <w:p w:rsidR="003D3433" w:rsidRDefault="002D126C" w:rsidP="00011798">
      <w:pPr>
        <w:ind w:left="1701" w:right="709" w:hanging="2127"/>
        <w:rPr>
          <w:rFonts w:cs="Arial"/>
          <w:sz w:val="28"/>
        </w:rPr>
      </w:pPr>
      <w:r w:rsidRPr="00F176B8">
        <w:rPr>
          <w:rFonts w:cs="Arial"/>
          <w:noProof/>
          <w:lang w:val="en-US"/>
        </w:rPr>
        <w:drawing>
          <wp:inline distT="0" distB="0" distL="0" distR="0">
            <wp:extent cx="431800" cy="317500"/>
            <wp:effectExtent l="0" t="0" r="0" b="0"/>
            <wp:docPr id="58" name="Bild 58"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8"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F176B8">
        <w:rPr>
          <w:rFonts w:cs="Arial"/>
          <w:noProof/>
          <w:lang w:val="en-US"/>
        </w:rPr>
        <w:drawing>
          <wp:inline distT="0" distB="0" distL="0" distR="0">
            <wp:extent cx="431800" cy="317500"/>
            <wp:effectExtent l="0" t="0" r="0" b="0"/>
            <wp:docPr id="59" name="Bild 59"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9"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003D3433" w:rsidRPr="00F176B8">
        <w:rPr>
          <w:rFonts w:cs="Arial"/>
        </w:rPr>
        <w:tab/>
      </w:r>
      <w:r w:rsidR="00E925CB">
        <w:rPr>
          <w:rFonts w:cs="Arial"/>
          <w:sz w:val="28"/>
        </w:rPr>
        <w:t>Nimm den Text zur Hilfe, we</w:t>
      </w:r>
      <w:r w:rsidR="000A4DF4">
        <w:rPr>
          <w:rFonts w:cs="Arial"/>
          <w:sz w:val="28"/>
        </w:rPr>
        <w:t>nn du eine Antwort nicht weisst.</w:t>
      </w:r>
      <w:r w:rsidR="00E925CB">
        <w:rPr>
          <w:rFonts w:cs="Arial"/>
          <w:sz w:val="28"/>
        </w:rPr>
        <w:t xml:space="preserve"> Du findest den Text im Ordner „Lesen“.</w:t>
      </w:r>
      <w:r w:rsidR="003D3433" w:rsidRPr="00F176B8">
        <w:rPr>
          <w:rFonts w:cs="Arial"/>
          <w:sz w:val="28"/>
        </w:rPr>
        <w:t xml:space="preserve"> </w:t>
      </w:r>
    </w:p>
    <w:p w:rsidR="00011798" w:rsidRPr="00F176B8" w:rsidRDefault="00011798" w:rsidP="00011798">
      <w:pPr>
        <w:ind w:left="1701" w:right="709" w:hanging="2127"/>
        <w:rPr>
          <w:rFonts w:cs="Arial"/>
          <w:sz w:val="28"/>
        </w:rPr>
      </w:pPr>
    </w:p>
    <w:p w:rsidR="00D55876" w:rsidRDefault="002D126C" w:rsidP="00A53D3C">
      <w:pPr>
        <w:spacing w:after="120"/>
        <w:ind w:left="1701" w:right="709" w:hanging="2127"/>
        <w:rPr>
          <w:rFonts w:cs="Arial"/>
          <w:sz w:val="28"/>
        </w:rPr>
      </w:pPr>
      <w:r w:rsidRPr="00F176B8">
        <w:rPr>
          <w:rFonts w:cs="Arial"/>
          <w:noProof/>
          <w:lang w:val="en-US"/>
        </w:rPr>
        <w:drawing>
          <wp:inline distT="0" distB="0" distL="0" distR="0">
            <wp:extent cx="431800" cy="317500"/>
            <wp:effectExtent l="0" t="0" r="0" b="0"/>
            <wp:docPr id="60" name="Bild 60"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0"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F176B8">
        <w:rPr>
          <w:rFonts w:cs="Arial"/>
          <w:noProof/>
          <w:lang w:val="en-US"/>
        </w:rPr>
        <w:drawing>
          <wp:inline distT="0" distB="0" distL="0" distR="0">
            <wp:extent cx="431800" cy="317500"/>
            <wp:effectExtent l="0" t="0" r="0" b="0"/>
            <wp:docPr id="61" name="Bild 61"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1"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F176B8">
        <w:rPr>
          <w:rFonts w:cs="Arial"/>
          <w:noProof/>
          <w:lang w:val="en-US"/>
        </w:rPr>
        <w:drawing>
          <wp:inline distT="0" distB="0" distL="0" distR="0">
            <wp:extent cx="431800" cy="317500"/>
            <wp:effectExtent l="0" t="0" r="0" b="0"/>
            <wp:docPr id="62" name="Bild 62"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2"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003D3433" w:rsidRPr="00F176B8">
        <w:rPr>
          <w:rFonts w:cs="Arial"/>
          <w:noProof/>
          <w:lang w:val="de-CH"/>
        </w:rPr>
        <w:t xml:space="preserve"> </w:t>
      </w:r>
      <w:r w:rsidR="003D3433" w:rsidRPr="00F176B8">
        <w:rPr>
          <w:rFonts w:cs="Arial"/>
          <w:sz w:val="28"/>
        </w:rPr>
        <w:t xml:space="preserve"> </w:t>
      </w:r>
      <w:r w:rsidR="00E925CB">
        <w:rPr>
          <w:rFonts w:cs="Arial"/>
          <w:sz w:val="28"/>
        </w:rPr>
        <w:t>Sende das Lösungswort des Kreuzworträtsels deiner Lehrperson.</w:t>
      </w:r>
      <w:r w:rsidR="003D3433" w:rsidRPr="00F176B8">
        <w:rPr>
          <w:rFonts w:cs="Arial"/>
          <w:sz w:val="28"/>
        </w:rPr>
        <w:t xml:space="preserve"> </w:t>
      </w:r>
      <w:r w:rsidR="00E925CB">
        <w:rPr>
          <w:rFonts w:cs="Arial"/>
          <w:sz w:val="28"/>
        </w:rPr>
        <w:t>(Es ist Unten, orange eingefärbt).</w:t>
      </w:r>
    </w:p>
    <w:p w:rsidR="000A4DF4" w:rsidRPr="00A53D3C" w:rsidRDefault="000A4DF4" w:rsidP="00A53D3C">
      <w:pPr>
        <w:spacing w:after="120"/>
        <w:ind w:left="1701" w:right="709" w:hanging="2127"/>
        <w:rPr>
          <w:rFonts w:cs="Arial"/>
          <w:sz w:val="28"/>
        </w:rPr>
      </w:pPr>
      <w:r>
        <w:rPr>
          <w:rFonts w:cs="Arial"/>
          <w:sz w:val="28"/>
        </w:rPr>
        <w:tab/>
      </w:r>
      <w:hyperlink r:id="rId14" w:history="1">
        <w:r w:rsidRPr="00C72E1D">
          <w:rPr>
            <w:rStyle w:val="Hyperlink"/>
            <w:rFonts w:cs="Arial"/>
            <w:sz w:val="28"/>
          </w:rPr>
          <w:t>https://learningapps.org/watch?v=pfw06guga20</w:t>
        </w:r>
      </w:hyperlink>
      <w:r>
        <w:rPr>
          <w:rFonts w:cs="Arial"/>
          <w:sz w:val="28"/>
        </w:rPr>
        <w:t xml:space="preserve"> </w:t>
      </w:r>
    </w:p>
    <w:p w:rsidR="00A53D3C" w:rsidRDefault="00A53D3C" w:rsidP="00B15D93">
      <w:pPr>
        <w:spacing w:line="360" w:lineRule="auto"/>
        <w:rPr>
          <w:sz w:val="28"/>
        </w:rPr>
      </w:pPr>
    </w:p>
    <w:p w:rsidR="00A53D3C" w:rsidRDefault="00A53D3C" w:rsidP="00B15D93">
      <w:pPr>
        <w:spacing w:line="360" w:lineRule="auto"/>
        <w:rPr>
          <w:sz w:val="28"/>
        </w:rPr>
      </w:pPr>
    </w:p>
    <w:p w:rsidR="005B3B0E" w:rsidRPr="00F176B8" w:rsidRDefault="005B3B0E" w:rsidP="00B15D93">
      <w:pPr>
        <w:spacing w:line="360" w:lineRule="auto"/>
        <w:rPr>
          <w:sz w:val="28"/>
        </w:rPr>
      </w:pP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28"/>
        <w:gridCol w:w="1559"/>
        <w:gridCol w:w="5670"/>
      </w:tblGrid>
      <w:tr w:rsidR="007F53F9" w:rsidRPr="00F176B8" w:rsidTr="00DF74BF">
        <w:trPr>
          <w:trHeight w:val="850"/>
        </w:trPr>
        <w:tc>
          <w:tcPr>
            <w:tcW w:w="1828" w:type="dxa"/>
            <w:shd w:val="clear" w:color="auto" w:fill="auto"/>
            <w:vAlign w:val="center"/>
          </w:tcPr>
          <w:p w:rsidR="007F53F9" w:rsidRPr="00F176B8" w:rsidRDefault="002D126C" w:rsidP="00DF74BF">
            <w:pPr>
              <w:pStyle w:val="Kopfze"/>
              <w:spacing w:line="264" w:lineRule="auto"/>
              <w:jc w:val="center"/>
              <w:rPr>
                <w:rFonts w:ascii="Cambria" w:hAnsi="Cambria" w:cs="Arial"/>
                <w:b/>
              </w:rPr>
            </w:pPr>
            <w:r w:rsidRPr="00F176B8">
              <w:rPr>
                <w:rFonts w:ascii="Cambria" w:hAnsi="Cambria"/>
                <w:noProof/>
              </w:rPr>
              <w:drawing>
                <wp:inline distT="0" distB="0" distL="0" distR="0">
                  <wp:extent cx="1130300" cy="571500"/>
                  <wp:effectExtent l="0" t="0" r="0" b="0"/>
                  <wp:docPr id="63" name="Bild 63" descr="bege_bez_rgb_50m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3" descr="bege_bez_rgb_50mm"/>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0300" cy="571500"/>
                          </a:xfrm>
                          <a:prstGeom prst="rect">
                            <a:avLst/>
                          </a:prstGeom>
                          <a:noFill/>
                          <a:ln>
                            <a:noFill/>
                          </a:ln>
                        </pic:spPr>
                      </pic:pic>
                    </a:graphicData>
                  </a:graphic>
                </wp:inline>
              </w:drawing>
            </w:r>
          </w:p>
        </w:tc>
        <w:tc>
          <w:tcPr>
            <w:tcW w:w="1559" w:type="dxa"/>
            <w:shd w:val="clear" w:color="auto" w:fill="auto"/>
            <w:vAlign w:val="bottom"/>
          </w:tcPr>
          <w:p w:rsidR="007F53F9" w:rsidRPr="00F176B8" w:rsidRDefault="007F53F9" w:rsidP="00DF74BF">
            <w:pPr>
              <w:pStyle w:val="Kopfze"/>
              <w:spacing w:line="264" w:lineRule="auto"/>
              <w:jc w:val="center"/>
              <w:rPr>
                <w:rFonts w:ascii="Cambria" w:hAnsi="Cambria" w:cs="Arial"/>
              </w:rPr>
            </w:pPr>
            <w:r w:rsidRPr="00F176B8">
              <w:rPr>
                <w:rFonts w:ascii="Cambria" w:hAnsi="Cambria" w:cs="Arial"/>
              </w:rPr>
              <w:t xml:space="preserve">Lesetagebuch </w:t>
            </w:r>
            <w:r w:rsidR="005231FC" w:rsidRPr="00F176B8">
              <w:rPr>
                <w:rFonts w:ascii="Cambria" w:hAnsi="Cambria" w:cs="Arial"/>
                <w:b/>
              </w:rPr>
              <w:t>der Basilisk</w:t>
            </w:r>
            <w:r w:rsidR="005231FC" w:rsidRPr="00F176B8">
              <w:rPr>
                <w:rFonts w:ascii="Cambria" w:hAnsi="Cambria" w:cs="Arial"/>
              </w:rPr>
              <w:t xml:space="preserve"> </w:t>
            </w:r>
            <w:r w:rsidRPr="00F176B8">
              <w:rPr>
                <w:rFonts w:ascii="Cambria" w:hAnsi="Cambria" w:cs="Arial"/>
              </w:rPr>
              <w:t xml:space="preserve">Auftrag </w:t>
            </w:r>
            <w:r w:rsidR="009E4569">
              <w:rPr>
                <w:rFonts w:ascii="Cambria" w:hAnsi="Cambria" w:cs="Arial"/>
              </w:rPr>
              <w:t>11</w:t>
            </w:r>
          </w:p>
        </w:tc>
        <w:tc>
          <w:tcPr>
            <w:tcW w:w="5670" w:type="dxa"/>
            <w:shd w:val="clear" w:color="auto" w:fill="auto"/>
            <w:vAlign w:val="center"/>
          </w:tcPr>
          <w:p w:rsidR="007F53F9" w:rsidRPr="00D139B1" w:rsidRDefault="00D139B1" w:rsidP="00011798">
            <w:pPr>
              <w:pStyle w:val="Kopfze"/>
              <w:jc w:val="left"/>
              <w:rPr>
                <w:rFonts w:ascii="Cambria" w:hAnsi="Cambria" w:cs="Arial"/>
                <w:b/>
                <w:sz w:val="36"/>
              </w:rPr>
            </w:pPr>
            <w:r>
              <w:rPr>
                <w:rFonts w:ascii="Cambria" w:hAnsi="Cambria" w:cs="Arial"/>
                <w:b/>
                <w:sz w:val="36"/>
              </w:rPr>
              <w:t xml:space="preserve"> </w:t>
            </w:r>
            <w:r w:rsidR="00321B40">
              <w:rPr>
                <w:rFonts w:ascii="Cambria" w:hAnsi="Cambria" w:cs="Arial"/>
                <w:b/>
                <w:sz w:val="36"/>
              </w:rPr>
              <w:t>Logbuch Lesen</w:t>
            </w:r>
          </w:p>
        </w:tc>
      </w:tr>
    </w:tbl>
    <w:p w:rsidR="007F53F9" w:rsidRPr="00F176B8" w:rsidRDefault="007F53F9" w:rsidP="007F53F9">
      <w:pPr>
        <w:rPr>
          <w:rFonts w:cs="Arial"/>
        </w:rPr>
      </w:pPr>
    </w:p>
    <w:p w:rsidR="00321B40" w:rsidRPr="00F176B8" w:rsidRDefault="002D126C" w:rsidP="00321B40">
      <w:pPr>
        <w:ind w:left="1701" w:right="709" w:hanging="2127"/>
        <w:rPr>
          <w:rFonts w:cs="Arial"/>
          <w:sz w:val="22"/>
        </w:rPr>
      </w:pPr>
      <w:r w:rsidRPr="00F176B8">
        <w:rPr>
          <w:rFonts w:cs="Arial"/>
          <w:noProof/>
          <w:lang w:val="en-US"/>
        </w:rPr>
        <w:drawing>
          <wp:inline distT="0" distB="0" distL="0" distR="0">
            <wp:extent cx="431800" cy="317500"/>
            <wp:effectExtent l="0" t="0" r="0" b="0"/>
            <wp:docPr id="64" name="Bild 64"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4"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007F53F9" w:rsidRPr="00F176B8">
        <w:rPr>
          <w:rFonts w:cs="Arial"/>
          <w:noProof/>
          <w:lang w:val="de-CH"/>
        </w:rPr>
        <w:tab/>
      </w:r>
      <w:r w:rsidR="00321B40">
        <w:rPr>
          <w:rFonts w:cs="Arial"/>
          <w:sz w:val="28"/>
        </w:rPr>
        <w:t>Öffne das Dokument „Logbuch Lesen“ im Ordner „Lesen“.</w:t>
      </w:r>
      <w:r w:rsidR="00321B40" w:rsidRPr="00F176B8">
        <w:rPr>
          <w:rFonts w:cs="Arial"/>
          <w:sz w:val="28"/>
        </w:rPr>
        <w:br/>
      </w:r>
      <w:r w:rsidR="00321B40">
        <w:rPr>
          <w:rFonts w:cs="Arial"/>
          <w:sz w:val="22"/>
        </w:rPr>
        <w:t>(Du kannst das ausdrucken oder als word abspeichern und ausfüllen</w:t>
      </w:r>
      <w:r w:rsidR="00321B40" w:rsidRPr="00F176B8">
        <w:rPr>
          <w:rFonts w:cs="Arial"/>
          <w:sz w:val="22"/>
        </w:rPr>
        <w:t>)</w:t>
      </w:r>
    </w:p>
    <w:p w:rsidR="00321B40" w:rsidRPr="00F176B8" w:rsidRDefault="00321B40" w:rsidP="00321B40">
      <w:pPr>
        <w:ind w:left="1701" w:right="709" w:hanging="2127"/>
        <w:rPr>
          <w:rFonts w:cs="Arial"/>
          <w:sz w:val="10"/>
        </w:rPr>
      </w:pPr>
    </w:p>
    <w:p w:rsidR="00321B40" w:rsidRPr="00F176B8" w:rsidRDefault="002D126C" w:rsidP="00321B40">
      <w:pPr>
        <w:ind w:left="1701" w:right="-283" w:hanging="2127"/>
        <w:rPr>
          <w:rFonts w:cs="Arial"/>
          <w:sz w:val="28"/>
        </w:rPr>
      </w:pPr>
      <w:r w:rsidRPr="00F176B8">
        <w:rPr>
          <w:rFonts w:cs="Arial"/>
          <w:noProof/>
          <w:lang w:val="en-US"/>
        </w:rPr>
        <w:drawing>
          <wp:inline distT="0" distB="0" distL="0" distR="0">
            <wp:extent cx="431800" cy="317500"/>
            <wp:effectExtent l="0" t="0" r="0" b="0"/>
            <wp:docPr id="65" name="Bild 65"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5"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F176B8">
        <w:rPr>
          <w:rFonts w:cs="Arial"/>
          <w:noProof/>
          <w:lang w:val="en-US"/>
        </w:rPr>
        <w:drawing>
          <wp:inline distT="0" distB="0" distL="0" distR="0">
            <wp:extent cx="431800" cy="317500"/>
            <wp:effectExtent l="0" t="0" r="0" b="0"/>
            <wp:docPr id="66" name="Bild 66"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6"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00321B40" w:rsidRPr="00F176B8">
        <w:rPr>
          <w:rFonts w:cs="Arial"/>
        </w:rPr>
        <w:tab/>
      </w:r>
      <w:r w:rsidR="00321B40">
        <w:rPr>
          <w:rFonts w:cs="Arial"/>
          <w:sz w:val="28"/>
        </w:rPr>
        <w:t>Trage in der ersten Spalt</w:t>
      </w:r>
      <w:r w:rsidR="00321B40" w:rsidRPr="00F176B8">
        <w:rPr>
          <w:rFonts w:cs="Arial"/>
          <w:sz w:val="28"/>
        </w:rPr>
        <w:t>e</w:t>
      </w:r>
      <w:r w:rsidR="00321B40">
        <w:rPr>
          <w:rFonts w:cs="Arial"/>
          <w:sz w:val="28"/>
        </w:rPr>
        <w:t xml:space="preserve"> das heutige Datum ein und schätze Dich selbst entlang der Aufgaben links ein: Wie gut kannst Du gelesene Texte verstehen, ordnen und wiedergeben?</w:t>
      </w:r>
      <w:r w:rsidR="00321B40" w:rsidRPr="00F176B8">
        <w:rPr>
          <w:rFonts w:cs="Arial"/>
          <w:sz w:val="28"/>
        </w:rPr>
        <w:t xml:space="preserve"> </w:t>
      </w:r>
    </w:p>
    <w:p w:rsidR="00321B40" w:rsidRPr="00F176B8" w:rsidRDefault="00321B40" w:rsidP="00321B40">
      <w:pPr>
        <w:ind w:left="1701" w:right="709" w:hanging="2127"/>
        <w:rPr>
          <w:rFonts w:cs="Arial"/>
          <w:sz w:val="12"/>
        </w:rPr>
      </w:pPr>
    </w:p>
    <w:p w:rsidR="00FD34B7" w:rsidRDefault="002D126C" w:rsidP="00321B40">
      <w:pPr>
        <w:ind w:left="1701" w:right="-283" w:hanging="2127"/>
        <w:rPr>
          <w:rFonts w:cs="Arial"/>
          <w:noProof/>
          <w:sz w:val="28"/>
          <w:lang w:val="de-CH"/>
        </w:rPr>
      </w:pPr>
      <w:r w:rsidRPr="00F176B8">
        <w:rPr>
          <w:rFonts w:cs="Arial"/>
          <w:noProof/>
          <w:lang w:val="en-US"/>
        </w:rPr>
        <w:drawing>
          <wp:inline distT="0" distB="0" distL="0" distR="0">
            <wp:extent cx="431800" cy="317500"/>
            <wp:effectExtent l="0" t="0" r="0" b="0"/>
            <wp:docPr id="67" name="Bild 67"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7"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F176B8">
        <w:rPr>
          <w:rFonts w:cs="Arial"/>
          <w:noProof/>
          <w:lang w:val="en-US"/>
        </w:rPr>
        <w:drawing>
          <wp:inline distT="0" distB="0" distL="0" distR="0">
            <wp:extent cx="431800" cy="317500"/>
            <wp:effectExtent l="0" t="0" r="0" b="0"/>
            <wp:docPr id="68" name="Bild 68"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8"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F176B8">
        <w:rPr>
          <w:rFonts w:cs="Arial"/>
          <w:noProof/>
          <w:lang w:val="en-US"/>
        </w:rPr>
        <w:drawing>
          <wp:inline distT="0" distB="0" distL="0" distR="0">
            <wp:extent cx="431800" cy="317500"/>
            <wp:effectExtent l="0" t="0" r="0" b="0"/>
            <wp:docPr id="69" name="Bild 69"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9"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00321B40" w:rsidRPr="00F176B8">
        <w:rPr>
          <w:rFonts w:cs="Arial"/>
          <w:noProof/>
          <w:lang w:val="de-CH"/>
        </w:rPr>
        <w:t xml:space="preserve"> </w:t>
      </w:r>
      <w:r w:rsidR="00321B40">
        <w:rPr>
          <w:rFonts w:cs="Arial"/>
          <w:noProof/>
          <w:sz w:val="28"/>
          <w:lang w:val="de-CH"/>
        </w:rPr>
        <w:t xml:space="preserve">Notiere ins Feld Unten ein Ziel das du dir setzen magst. </w:t>
      </w:r>
    </w:p>
    <w:p w:rsidR="00321B40" w:rsidRPr="00F176B8" w:rsidRDefault="00321B40" w:rsidP="00FD34B7">
      <w:pPr>
        <w:ind w:left="1701" w:right="-283"/>
        <w:rPr>
          <w:rFonts w:cs="Arial"/>
          <w:sz w:val="28"/>
        </w:rPr>
      </w:pPr>
      <w:r>
        <w:rPr>
          <w:rFonts w:cs="Arial"/>
          <w:noProof/>
          <w:sz w:val="28"/>
          <w:lang w:val="de-CH"/>
        </w:rPr>
        <w:t>Sende das Dokument deiner Lehrperson.</w:t>
      </w:r>
    </w:p>
    <w:p w:rsidR="000E72BB" w:rsidRPr="00F176B8" w:rsidRDefault="000E72BB" w:rsidP="00321B40">
      <w:pPr>
        <w:ind w:left="1701" w:right="709" w:hanging="2127"/>
        <w:rPr>
          <w:rFonts w:cs="Arial"/>
          <w:sz w:val="22"/>
        </w:rPr>
      </w:pPr>
    </w:p>
    <w:p w:rsidR="004B1AE0" w:rsidRPr="00F176B8" w:rsidRDefault="004B1AE0" w:rsidP="00A0458C">
      <w:pPr>
        <w:spacing w:after="120"/>
        <w:ind w:right="709"/>
        <w:rPr>
          <w:rFonts w:cs="Arial"/>
          <w:sz w:val="22"/>
        </w:rPr>
      </w:pP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28"/>
        <w:gridCol w:w="1559"/>
        <w:gridCol w:w="5670"/>
      </w:tblGrid>
      <w:tr w:rsidR="00DC7770" w:rsidRPr="00F176B8" w:rsidTr="00DF74BF">
        <w:trPr>
          <w:trHeight w:val="850"/>
        </w:trPr>
        <w:tc>
          <w:tcPr>
            <w:tcW w:w="1828" w:type="dxa"/>
            <w:shd w:val="clear" w:color="auto" w:fill="auto"/>
            <w:vAlign w:val="center"/>
          </w:tcPr>
          <w:p w:rsidR="00DC7770" w:rsidRPr="00F176B8" w:rsidRDefault="002D126C" w:rsidP="00DF74BF">
            <w:pPr>
              <w:pStyle w:val="Kopfze"/>
              <w:spacing w:line="264" w:lineRule="auto"/>
              <w:jc w:val="center"/>
              <w:rPr>
                <w:rFonts w:ascii="Cambria" w:hAnsi="Cambria" w:cs="Arial"/>
                <w:b/>
              </w:rPr>
            </w:pPr>
            <w:r w:rsidRPr="00F176B8">
              <w:rPr>
                <w:rFonts w:ascii="Cambria" w:hAnsi="Cambria"/>
                <w:noProof/>
              </w:rPr>
              <w:drawing>
                <wp:inline distT="0" distB="0" distL="0" distR="0">
                  <wp:extent cx="1130300" cy="571500"/>
                  <wp:effectExtent l="0" t="0" r="0" b="0"/>
                  <wp:docPr id="70" name="Bild 70" descr="bege_bez_rgb_50m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 descr="bege_bez_rgb_50mm"/>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0300" cy="571500"/>
                          </a:xfrm>
                          <a:prstGeom prst="rect">
                            <a:avLst/>
                          </a:prstGeom>
                          <a:noFill/>
                          <a:ln>
                            <a:noFill/>
                          </a:ln>
                        </pic:spPr>
                      </pic:pic>
                    </a:graphicData>
                  </a:graphic>
                </wp:inline>
              </w:drawing>
            </w:r>
          </w:p>
        </w:tc>
        <w:tc>
          <w:tcPr>
            <w:tcW w:w="1559" w:type="dxa"/>
            <w:shd w:val="clear" w:color="auto" w:fill="auto"/>
            <w:vAlign w:val="bottom"/>
          </w:tcPr>
          <w:p w:rsidR="00DC7770" w:rsidRPr="00F176B8" w:rsidRDefault="00DC7770" w:rsidP="00DF74BF">
            <w:pPr>
              <w:pStyle w:val="Kopfze"/>
              <w:spacing w:line="264" w:lineRule="auto"/>
              <w:jc w:val="center"/>
              <w:rPr>
                <w:rFonts w:ascii="Cambria" w:hAnsi="Cambria" w:cs="Arial"/>
              </w:rPr>
            </w:pPr>
            <w:r w:rsidRPr="00F176B8">
              <w:rPr>
                <w:rFonts w:ascii="Cambria" w:hAnsi="Cambria" w:cs="Arial"/>
              </w:rPr>
              <w:t xml:space="preserve">Lesetagebuch </w:t>
            </w:r>
            <w:r w:rsidR="005231FC" w:rsidRPr="00F176B8">
              <w:rPr>
                <w:rFonts w:ascii="Cambria" w:hAnsi="Cambria" w:cs="Arial"/>
                <w:b/>
              </w:rPr>
              <w:t>der Basilisk</w:t>
            </w:r>
            <w:r w:rsidR="005231FC" w:rsidRPr="00F176B8">
              <w:rPr>
                <w:rFonts w:ascii="Cambria" w:hAnsi="Cambria" w:cs="Arial"/>
              </w:rPr>
              <w:t xml:space="preserve"> </w:t>
            </w:r>
            <w:r w:rsidRPr="00F176B8">
              <w:rPr>
                <w:rFonts w:ascii="Cambria" w:hAnsi="Cambria" w:cs="Arial"/>
              </w:rPr>
              <w:t xml:space="preserve">Auftrag </w:t>
            </w:r>
            <w:r w:rsidR="004F11B8" w:rsidRPr="00F176B8">
              <w:rPr>
                <w:rFonts w:ascii="Cambria" w:hAnsi="Cambria" w:cs="Arial"/>
              </w:rPr>
              <w:t>1</w:t>
            </w:r>
            <w:r w:rsidR="009E4569">
              <w:rPr>
                <w:rFonts w:ascii="Cambria" w:hAnsi="Cambria" w:cs="Arial"/>
              </w:rPr>
              <w:t>2</w:t>
            </w:r>
          </w:p>
        </w:tc>
        <w:tc>
          <w:tcPr>
            <w:tcW w:w="5670" w:type="dxa"/>
            <w:shd w:val="clear" w:color="auto" w:fill="auto"/>
            <w:vAlign w:val="center"/>
          </w:tcPr>
          <w:p w:rsidR="00DC7770" w:rsidRPr="00BD1B73" w:rsidRDefault="00BD1B73" w:rsidP="00011798">
            <w:pPr>
              <w:pStyle w:val="Kopfze"/>
              <w:jc w:val="left"/>
              <w:rPr>
                <w:rFonts w:ascii="Cambria" w:hAnsi="Cambria" w:cs="Arial"/>
                <w:b/>
                <w:sz w:val="36"/>
              </w:rPr>
            </w:pPr>
            <w:r>
              <w:rPr>
                <w:rFonts w:ascii="Cambria" w:hAnsi="Cambria" w:cs="Arial"/>
                <w:b/>
                <w:sz w:val="36"/>
              </w:rPr>
              <w:t xml:space="preserve"> </w:t>
            </w:r>
            <w:r w:rsidR="00011798">
              <w:rPr>
                <w:rFonts w:ascii="Cambria" w:hAnsi="Cambria" w:cs="Arial"/>
                <w:sz w:val="36"/>
              </w:rPr>
              <w:t>Tonaufnahme</w:t>
            </w:r>
          </w:p>
        </w:tc>
      </w:tr>
    </w:tbl>
    <w:p w:rsidR="00DC7770" w:rsidRPr="00F176B8" w:rsidRDefault="00DC7770" w:rsidP="00DC7770">
      <w:pPr>
        <w:rPr>
          <w:rFonts w:cs="Arial"/>
        </w:rPr>
      </w:pPr>
    </w:p>
    <w:p w:rsidR="00DC7770" w:rsidRPr="00F176B8" w:rsidRDefault="002D126C" w:rsidP="00DC7770">
      <w:pPr>
        <w:ind w:left="1985" w:right="709" w:hanging="1985"/>
        <w:rPr>
          <w:rFonts w:cs="Arial"/>
          <w:noProof/>
          <w:sz w:val="28"/>
          <w:lang w:val="de-CH"/>
        </w:rPr>
      </w:pPr>
      <w:r w:rsidRPr="00F176B8">
        <w:rPr>
          <w:rFonts w:cs="Arial"/>
          <w:noProof/>
          <w:lang w:val="en-US"/>
        </w:rPr>
        <w:drawing>
          <wp:inline distT="0" distB="0" distL="0" distR="0">
            <wp:extent cx="431800" cy="317500"/>
            <wp:effectExtent l="0" t="0" r="0" b="0"/>
            <wp:docPr id="71" name="Bild 71"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00DC7770" w:rsidRPr="00F176B8">
        <w:rPr>
          <w:rFonts w:cs="Arial"/>
          <w:noProof/>
          <w:lang w:val="de-CH"/>
        </w:rPr>
        <w:tab/>
      </w:r>
      <w:r w:rsidR="00DC7770" w:rsidRPr="00F176B8">
        <w:rPr>
          <w:rFonts w:cs="Arial"/>
          <w:noProof/>
          <w:sz w:val="28"/>
          <w:lang w:val="de-CH"/>
        </w:rPr>
        <w:t xml:space="preserve">Wenn man sich selbst </w:t>
      </w:r>
      <w:r w:rsidR="005B3B0E">
        <w:rPr>
          <w:rFonts w:cs="Arial"/>
          <w:noProof/>
          <w:sz w:val="28"/>
          <w:lang w:val="de-CH"/>
        </w:rPr>
        <w:t>am Lautsprecher oder im Kopf</w:t>
      </w:r>
      <w:r w:rsidR="000A4DF4">
        <w:rPr>
          <w:rFonts w:cs="Arial"/>
          <w:noProof/>
          <w:sz w:val="28"/>
          <w:lang w:val="de-CH"/>
        </w:rPr>
        <w:softHyphen/>
      </w:r>
      <w:r w:rsidR="005B3B0E">
        <w:rPr>
          <w:rFonts w:cs="Arial"/>
          <w:noProof/>
          <w:sz w:val="28"/>
          <w:lang w:val="de-CH"/>
        </w:rPr>
        <w:t xml:space="preserve">hörer </w:t>
      </w:r>
      <w:r w:rsidR="00DC7770" w:rsidRPr="00F176B8">
        <w:rPr>
          <w:rFonts w:cs="Arial"/>
          <w:noProof/>
          <w:sz w:val="28"/>
          <w:lang w:val="de-CH"/>
        </w:rPr>
        <w:t>zuhört, tönt das oft sehr komisch.</w:t>
      </w:r>
    </w:p>
    <w:p w:rsidR="00FD34B7" w:rsidRDefault="00DC7770" w:rsidP="00321B40">
      <w:pPr>
        <w:ind w:left="1985" w:right="709" w:hanging="1985"/>
        <w:rPr>
          <w:rFonts w:cs="Arial"/>
          <w:noProof/>
          <w:sz w:val="28"/>
          <w:lang w:val="de-CH"/>
        </w:rPr>
      </w:pPr>
      <w:r w:rsidRPr="00F176B8">
        <w:rPr>
          <w:rFonts w:cs="Arial"/>
          <w:noProof/>
          <w:sz w:val="28"/>
          <w:lang w:val="de-CH"/>
        </w:rPr>
        <w:tab/>
        <w:t xml:space="preserve">Übe zuerst die drei Textstellen </w:t>
      </w:r>
      <w:r w:rsidR="00321B40">
        <w:rPr>
          <w:rFonts w:cs="Arial"/>
          <w:noProof/>
          <w:sz w:val="28"/>
          <w:lang w:val="de-CH"/>
        </w:rPr>
        <w:t xml:space="preserve">Unten </w:t>
      </w:r>
      <w:r w:rsidRPr="00F176B8">
        <w:rPr>
          <w:rFonts w:cs="Arial"/>
          <w:noProof/>
          <w:sz w:val="28"/>
          <w:lang w:val="de-CH"/>
        </w:rPr>
        <w:t xml:space="preserve">möglichst gut </w:t>
      </w:r>
    </w:p>
    <w:p w:rsidR="0033150E" w:rsidRPr="00F176B8" w:rsidRDefault="00DC7770" w:rsidP="00FD34B7">
      <w:pPr>
        <w:ind w:left="1985" w:right="709"/>
        <w:rPr>
          <w:rFonts w:cs="Arial"/>
        </w:rPr>
      </w:pPr>
      <w:r w:rsidRPr="00F176B8">
        <w:rPr>
          <w:rFonts w:cs="Arial"/>
          <w:noProof/>
          <w:sz w:val="28"/>
          <w:lang w:val="de-CH"/>
        </w:rPr>
        <w:t xml:space="preserve">und in der richtigen Stimmung </w:t>
      </w:r>
      <w:r w:rsidR="000A4DF4">
        <w:rPr>
          <w:rFonts w:cs="Arial"/>
          <w:noProof/>
          <w:sz w:val="28"/>
          <w:lang w:val="de-CH"/>
        </w:rPr>
        <w:t>vorzu</w:t>
      </w:r>
      <w:r w:rsidRPr="00F176B8">
        <w:rPr>
          <w:rFonts w:cs="Arial"/>
          <w:noProof/>
          <w:sz w:val="28"/>
          <w:lang w:val="de-CH"/>
        </w:rPr>
        <w:t>lesen.</w:t>
      </w:r>
    </w:p>
    <w:p w:rsidR="00DC7770" w:rsidRPr="00F176B8" w:rsidRDefault="00DC7770" w:rsidP="00DC7770">
      <w:pPr>
        <w:ind w:left="1985" w:right="709" w:hanging="1985"/>
        <w:rPr>
          <w:rFonts w:cs="Arial"/>
        </w:rPr>
      </w:pPr>
    </w:p>
    <w:p w:rsidR="00321B40" w:rsidRDefault="002D126C" w:rsidP="00321B40">
      <w:pPr>
        <w:ind w:left="1985" w:right="709" w:hanging="1985"/>
        <w:rPr>
          <w:rFonts w:cs="Arial"/>
          <w:noProof/>
          <w:sz w:val="28"/>
          <w:lang w:val="de-CH"/>
        </w:rPr>
      </w:pPr>
      <w:r w:rsidRPr="00F176B8">
        <w:rPr>
          <w:rFonts w:cs="Arial"/>
          <w:noProof/>
          <w:lang w:val="en-US"/>
        </w:rPr>
        <w:drawing>
          <wp:inline distT="0" distB="0" distL="0" distR="0">
            <wp:extent cx="431800" cy="317500"/>
            <wp:effectExtent l="0" t="0" r="0" b="0"/>
            <wp:docPr id="72" name="Bild 72"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F176B8">
        <w:rPr>
          <w:rFonts w:cs="Arial"/>
          <w:noProof/>
          <w:lang w:val="en-US"/>
        </w:rPr>
        <w:drawing>
          <wp:inline distT="0" distB="0" distL="0" distR="0">
            <wp:extent cx="431800" cy="317500"/>
            <wp:effectExtent l="0" t="0" r="0" b="0"/>
            <wp:docPr id="73" name="Bild 73"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00DC7770" w:rsidRPr="00F176B8">
        <w:rPr>
          <w:rFonts w:cs="Arial"/>
        </w:rPr>
        <w:tab/>
      </w:r>
      <w:r w:rsidR="00321B40" w:rsidRPr="00F176B8">
        <w:rPr>
          <w:rFonts w:cs="Arial"/>
          <w:noProof/>
          <w:sz w:val="28"/>
          <w:lang w:val="de-CH"/>
        </w:rPr>
        <w:t>Wenn du bereit bist, organisie</w:t>
      </w:r>
      <w:r w:rsidR="00321B40">
        <w:rPr>
          <w:rFonts w:cs="Arial"/>
          <w:noProof/>
          <w:sz w:val="28"/>
          <w:lang w:val="de-CH"/>
        </w:rPr>
        <w:t>rst du dir die Tontechn</w:t>
      </w:r>
      <w:r w:rsidR="000A4DF4">
        <w:rPr>
          <w:rFonts w:cs="Arial"/>
          <w:noProof/>
          <w:sz w:val="28"/>
          <w:lang w:val="de-CH"/>
        </w:rPr>
        <w:t>ik (Telefon, iPad, App) und lie</w:t>
      </w:r>
      <w:r w:rsidR="00321B40">
        <w:rPr>
          <w:rFonts w:cs="Arial"/>
          <w:noProof/>
          <w:sz w:val="28"/>
          <w:lang w:val="de-CH"/>
        </w:rPr>
        <w:t>st die</w:t>
      </w:r>
      <w:r w:rsidR="00321B40" w:rsidRPr="00F176B8">
        <w:rPr>
          <w:rFonts w:cs="Arial"/>
          <w:noProof/>
          <w:sz w:val="28"/>
          <w:lang w:val="de-CH"/>
        </w:rPr>
        <w:t xml:space="preserve"> </w:t>
      </w:r>
      <w:r w:rsidR="000A4DF4">
        <w:rPr>
          <w:rFonts w:cs="Arial"/>
          <w:noProof/>
          <w:sz w:val="28"/>
          <w:lang w:val="de-CH"/>
        </w:rPr>
        <w:t xml:space="preserve">drei </w:t>
      </w:r>
      <w:r w:rsidR="00321B40" w:rsidRPr="00F176B8">
        <w:rPr>
          <w:rFonts w:cs="Arial"/>
          <w:noProof/>
          <w:sz w:val="28"/>
          <w:lang w:val="de-CH"/>
        </w:rPr>
        <w:t>Text</w:t>
      </w:r>
      <w:r w:rsidR="00321B40">
        <w:rPr>
          <w:rFonts w:cs="Arial"/>
          <w:noProof/>
          <w:sz w:val="28"/>
          <w:lang w:val="de-CH"/>
        </w:rPr>
        <w:t>e</w:t>
      </w:r>
      <w:r w:rsidR="000A4DF4">
        <w:rPr>
          <w:rFonts w:cs="Arial"/>
          <w:noProof/>
          <w:sz w:val="28"/>
          <w:lang w:val="de-CH"/>
        </w:rPr>
        <w:t xml:space="preserve"> vor</w:t>
      </w:r>
      <w:r w:rsidR="00321B40" w:rsidRPr="00F176B8">
        <w:rPr>
          <w:rFonts w:cs="Arial"/>
          <w:noProof/>
          <w:sz w:val="28"/>
          <w:lang w:val="de-CH"/>
        </w:rPr>
        <w:t>.</w:t>
      </w:r>
    </w:p>
    <w:p w:rsidR="00321B40" w:rsidRDefault="00321B40" w:rsidP="00321B40">
      <w:pPr>
        <w:ind w:left="1985" w:right="709" w:hanging="1985"/>
        <w:rPr>
          <w:rFonts w:cs="Arial"/>
        </w:rPr>
      </w:pPr>
      <w:r>
        <w:rPr>
          <w:rFonts w:cs="Arial"/>
          <w:noProof/>
          <w:sz w:val="28"/>
          <w:lang w:val="de-CH"/>
        </w:rPr>
        <w:tab/>
        <w:t>Sende die Aufnahme deiner Lehrperson.</w:t>
      </w:r>
    </w:p>
    <w:p w:rsidR="00321B40" w:rsidRDefault="00321B40" w:rsidP="00DC7770">
      <w:pPr>
        <w:ind w:left="1985" w:right="709" w:hanging="1985"/>
        <w:rPr>
          <w:rFonts w:cs="Arial"/>
        </w:rPr>
      </w:pPr>
    </w:p>
    <w:p w:rsidR="00DC7770" w:rsidRPr="00321B40" w:rsidRDefault="002D126C" w:rsidP="00321B40">
      <w:pPr>
        <w:spacing w:after="120"/>
        <w:ind w:left="1985" w:right="709" w:hanging="2411"/>
        <w:rPr>
          <w:rFonts w:cs="Arial"/>
        </w:rPr>
      </w:pPr>
      <w:r w:rsidRPr="00F176B8">
        <w:rPr>
          <w:rFonts w:cs="Arial"/>
          <w:noProof/>
          <w:lang w:val="en-US"/>
        </w:rPr>
        <w:drawing>
          <wp:inline distT="0" distB="0" distL="0" distR="0">
            <wp:extent cx="431800" cy="317500"/>
            <wp:effectExtent l="0" t="0" r="0" b="0"/>
            <wp:docPr id="74" name="Bild 74"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F176B8">
        <w:rPr>
          <w:rFonts w:cs="Arial"/>
          <w:noProof/>
          <w:lang w:val="en-US"/>
        </w:rPr>
        <w:drawing>
          <wp:inline distT="0" distB="0" distL="0" distR="0">
            <wp:extent cx="431800" cy="317500"/>
            <wp:effectExtent l="0" t="0" r="0" b="0"/>
            <wp:docPr id="75" name="Bild 75"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F176B8">
        <w:rPr>
          <w:rFonts w:cs="Arial"/>
          <w:noProof/>
          <w:lang w:val="en-US"/>
        </w:rPr>
        <w:drawing>
          <wp:inline distT="0" distB="0" distL="0" distR="0">
            <wp:extent cx="431800" cy="317500"/>
            <wp:effectExtent l="0" t="0" r="0" b="0"/>
            <wp:docPr id="76" name="Bild 76"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00321B40" w:rsidRPr="00A53D3C">
        <w:rPr>
          <w:rFonts w:cs="Arial"/>
          <w:noProof/>
          <w:lang w:val="de-CH"/>
        </w:rPr>
        <w:tab/>
      </w:r>
      <w:r w:rsidR="00321B40">
        <w:rPr>
          <w:rFonts w:cs="Arial"/>
          <w:sz w:val="28"/>
        </w:rPr>
        <w:t xml:space="preserve">Höre dir nun selbst zu. </w:t>
      </w:r>
      <w:r w:rsidR="00DC7770" w:rsidRPr="00F176B8">
        <w:rPr>
          <w:rFonts w:cs="Arial"/>
          <w:sz w:val="28"/>
        </w:rPr>
        <w:t>Wie hast du das gemacht?</w:t>
      </w:r>
      <w:r w:rsidR="00DC7770" w:rsidRPr="00F176B8">
        <w:rPr>
          <w:rFonts w:cs="Arial"/>
          <w:sz w:val="28"/>
        </w:rPr>
        <w:br/>
        <w:t xml:space="preserve">Kannst du hören, wenn deine Stimme </w:t>
      </w:r>
      <w:r w:rsidR="000D328A" w:rsidRPr="00F176B8">
        <w:rPr>
          <w:rFonts w:cs="Arial"/>
          <w:sz w:val="28"/>
        </w:rPr>
        <w:t>geheimnisvoll</w:t>
      </w:r>
      <w:r w:rsidR="00DC7770" w:rsidRPr="00F176B8">
        <w:rPr>
          <w:rFonts w:cs="Arial"/>
          <w:sz w:val="28"/>
        </w:rPr>
        <w:t xml:space="preserve">, </w:t>
      </w:r>
      <w:r w:rsidR="00A161EF" w:rsidRPr="00F176B8">
        <w:rPr>
          <w:rFonts w:cs="Arial"/>
          <w:sz w:val="28"/>
        </w:rPr>
        <w:t>erleichtert</w:t>
      </w:r>
      <w:r w:rsidR="00DC7770" w:rsidRPr="00F176B8">
        <w:rPr>
          <w:rFonts w:cs="Arial"/>
          <w:sz w:val="28"/>
        </w:rPr>
        <w:t xml:space="preserve"> oder ängstlich </w:t>
      </w:r>
      <w:r w:rsidR="002767AC" w:rsidRPr="00F176B8">
        <w:rPr>
          <w:rFonts w:cs="Arial"/>
          <w:sz w:val="28"/>
        </w:rPr>
        <w:t>tönt</w:t>
      </w:r>
      <w:r w:rsidR="00DC7770" w:rsidRPr="00F176B8">
        <w:rPr>
          <w:rFonts w:cs="Arial"/>
          <w:sz w:val="28"/>
        </w:rPr>
        <w:t>?</w:t>
      </w:r>
      <w:r w:rsidR="00DC7770" w:rsidRPr="00F176B8">
        <w:rPr>
          <w:rFonts w:cs="Arial"/>
          <w:sz w:val="28"/>
        </w:rPr>
        <w:br/>
      </w:r>
      <w:r w:rsidR="00BD1B73">
        <w:rPr>
          <w:rFonts w:cs="Arial"/>
          <w:sz w:val="28"/>
        </w:rPr>
        <w:t>Was</w:t>
      </w:r>
      <w:r w:rsidR="002767AC" w:rsidRPr="00F176B8">
        <w:rPr>
          <w:rFonts w:cs="Arial"/>
          <w:sz w:val="28"/>
        </w:rPr>
        <w:t xml:space="preserve"> klappt am besten? </w:t>
      </w:r>
      <w:r w:rsidR="00DC7770" w:rsidRPr="00F176B8">
        <w:rPr>
          <w:rFonts w:cs="Arial"/>
          <w:sz w:val="28"/>
        </w:rPr>
        <w:t>Was könntest du verändern?</w:t>
      </w:r>
    </w:p>
    <w:p w:rsidR="00DC7770" w:rsidRPr="00F176B8" w:rsidRDefault="00DC7770" w:rsidP="002767AC">
      <w:pPr>
        <w:ind w:left="1985" w:right="709" w:hanging="1985"/>
        <w:rPr>
          <w:rFonts w:cs="Arial"/>
          <w:sz w:val="28"/>
        </w:rPr>
      </w:pPr>
      <w:r w:rsidRPr="00F176B8">
        <w:rPr>
          <w:rFonts w:cs="Arial"/>
          <w:sz w:val="28"/>
        </w:rPr>
        <w:tab/>
      </w:r>
    </w:p>
    <w:p w:rsidR="000D328A" w:rsidRPr="00F176B8" w:rsidRDefault="000D328A" w:rsidP="004B1AE0">
      <w:pPr>
        <w:tabs>
          <w:tab w:val="left" w:pos="10065"/>
        </w:tabs>
        <w:spacing w:line="360" w:lineRule="auto"/>
        <w:ind w:left="-284" w:right="284"/>
        <w:rPr>
          <w:b/>
          <w:sz w:val="28"/>
        </w:rPr>
      </w:pPr>
      <w:r w:rsidRPr="00F176B8">
        <w:rPr>
          <w:b/>
          <w:sz w:val="28"/>
        </w:rPr>
        <w:t>geheimnisvoll</w:t>
      </w:r>
      <w:r w:rsidR="00DC7770" w:rsidRPr="00F176B8">
        <w:rPr>
          <w:b/>
          <w:sz w:val="28"/>
        </w:rPr>
        <w:t>:</w:t>
      </w:r>
    </w:p>
    <w:p w:rsidR="002302E9" w:rsidRDefault="000D328A" w:rsidP="002302E9">
      <w:pPr>
        <w:tabs>
          <w:tab w:val="left" w:pos="10065"/>
        </w:tabs>
        <w:spacing w:line="360" w:lineRule="auto"/>
        <w:ind w:left="-284" w:right="284"/>
        <w:rPr>
          <w:b/>
          <w:sz w:val="28"/>
        </w:rPr>
      </w:pPr>
      <w:r w:rsidRPr="00F176B8">
        <w:rPr>
          <w:sz w:val="28"/>
        </w:rPr>
        <w:t>Einer der gefährlichsten Drachen war der Basilisk. Er war zwar nicht sehr gross, aber ein grässliches Untier. Auf dem Kopf trug er einen Hahnenkamm. Er hatte den geflügelten Leib eines Drachen und einen langen, schlangenartigen Schwanz. Seine dicken, kräftigen Hinterbeine waren mit scharfen, gebogenen Krallen versehen. Auf seinen starken Hinterbeinen konnte der Basilisk schneller rennen als jedes andere Tier. Er flitzte auch über Teiche und Bäche, ohne einzusinken.</w:t>
      </w:r>
    </w:p>
    <w:p w:rsidR="000D328A" w:rsidRPr="002302E9" w:rsidRDefault="002767AC" w:rsidP="002302E9">
      <w:pPr>
        <w:tabs>
          <w:tab w:val="left" w:pos="10065"/>
        </w:tabs>
        <w:spacing w:line="360" w:lineRule="auto"/>
        <w:ind w:left="-284" w:right="284"/>
        <w:rPr>
          <w:b/>
          <w:sz w:val="28"/>
        </w:rPr>
      </w:pPr>
      <w:r w:rsidRPr="00F176B8">
        <w:rPr>
          <w:b/>
          <w:sz w:val="28"/>
        </w:rPr>
        <w:t>ängstlich/erschrocken:</w:t>
      </w:r>
      <w:r w:rsidRPr="00F176B8">
        <w:rPr>
          <w:sz w:val="28"/>
        </w:rPr>
        <w:br/>
      </w:r>
      <w:r w:rsidR="000D328A" w:rsidRPr="00F176B8">
        <w:rPr>
          <w:sz w:val="28"/>
        </w:rPr>
        <w:t>Eines Tages entdeckte eine alte Frau beim Pilze suchen den gefährlichen Basilisken.</w:t>
      </w:r>
    </w:p>
    <w:p w:rsidR="002302E9" w:rsidRDefault="000D328A" w:rsidP="002302E9">
      <w:pPr>
        <w:spacing w:line="360" w:lineRule="auto"/>
        <w:ind w:left="-284" w:right="284"/>
        <w:rPr>
          <w:sz w:val="28"/>
        </w:rPr>
      </w:pPr>
      <w:r w:rsidRPr="00F176B8">
        <w:rPr>
          <w:sz w:val="28"/>
        </w:rPr>
        <w:t>Sie beobachtete gerade einen Hasen, wie er am Eingang einer Erdhöhle herumschnupperte, als plötzlich der Drache aus dem Loch hervorschoss. Er sah dem Hasen mit seinem tödlichen Blick in die Augen. Wie vom Blitz getroffen fiel das arme Tierchen um und war tot.</w:t>
      </w:r>
    </w:p>
    <w:p w:rsidR="00DC7770" w:rsidRDefault="000D328A" w:rsidP="002302E9">
      <w:pPr>
        <w:spacing w:line="360" w:lineRule="auto"/>
        <w:ind w:left="-284" w:right="284"/>
        <w:rPr>
          <w:sz w:val="28"/>
        </w:rPr>
      </w:pPr>
      <w:r w:rsidRPr="00F176B8">
        <w:rPr>
          <w:b/>
          <w:sz w:val="28"/>
        </w:rPr>
        <w:t>erleichtert</w:t>
      </w:r>
      <w:r w:rsidR="002767AC" w:rsidRPr="00F176B8">
        <w:rPr>
          <w:b/>
          <w:sz w:val="28"/>
        </w:rPr>
        <w:t>:</w:t>
      </w:r>
      <w:r w:rsidRPr="00F176B8">
        <w:rPr>
          <w:b/>
          <w:sz w:val="28"/>
        </w:rPr>
        <w:br/>
      </w:r>
      <w:r w:rsidRPr="00F176B8">
        <w:rPr>
          <w:sz w:val="28"/>
        </w:rPr>
        <w:t>Sie seufzten erleichtert auf:</w:t>
      </w:r>
      <w:r w:rsidRPr="00F176B8">
        <w:rPr>
          <w:b/>
          <w:sz w:val="28"/>
        </w:rPr>
        <w:t xml:space="preserve"> </w:t>
      </w:r>
      <w:r w:rsidRPr="00F176B8">
        <w:rPr>
          <w:sz w:val="28"/>
        </w:rPr>
        <w:t>„So, jetzt kann der giftige Kerl</w:t>
      </w:r>
      <w:r w:rsidRPr="00F176B8">
        <w:rPr>
          <w:b/>
          <w:sz w:val="28"/>
        </w:rPr>
        <w:t xml:space="preserve"> </w:t>
      </w:r>
      <w:r w:rsidRPr="00F176B8">
        <w:rPr>
          <w:sz w:val="28"/>
        </w:rPr>
        <w:t>für immer und ewig</w:t>
      </w:r>
      <w:r w:rsidRPr="00F176B8">
        <w:rPr>
          <w:b/>
          <w:sz w:val="28"/>
        </w:rPr>
        <w:t xml:space="preserve"> </w:t>
      </w:r>
      <w:r w:rsidRPr="00F176B8">
        <w:rPr>
          <w:sz w:val="28"/>
        </w:rPr>
        <w:t>da drinnen bleiben.“</w:t>
      </w:r>
    </w:p>
    <w:p w:rsidR="00C1503C" w:rsidRDefault="00C1503C" w:rsidP="004B1AE0">
      <w:pPr>
        <w:tabs>
          <w:tab w:val="left" w:pos="10065"/>
        </w:tabs>
        <w:spacing w:line="360" w:lineRule="auto"/>
        <w:ind w:left="-284" w:right="284"/>
        <w:rPr>
          <w:sz w:val="28"/>
        </w:rPr>
      </w:pPr>
    </w:p>
    <w:p w:rsidR="00C1503C" w:rsidRDefault="00C1503C" w:rsidP="004B1AE0">
      <w:pPr>
        <w:tabs>
          <w:tab w:val="left" w:pos="10065"/>
        </w:tabs>
        <w:spacing w:line="360" w:lineRule="auto"/>
        <w:ind w:left="-284" w:right="284"/>
        <w:rPr>
          <w:sz w:val="28"/>
        </w:rPr>
      </w:pP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28"/>
        <w:gridCol w:w="1559"/>
        <w:gridCol w:w="5670"/>
      </w:tblGrid>
      <w:tr w:rsidR="00244B64" w:rsidRPr="00F176B8" w:rsidTr="00A92CAE">
        <w:trPr>
          <w:trHeight w:val="850"/>
        </w:trPr>
        <w:tc>
          <w:tcPr>
            <w:tcW w:w="1828" w:type="dxa"/>
            <w:shd w:val="clear" w:color="auto" w:fill="auto"/>
            <w:vAlign w:val="center"/>
          </w:tcPr>
          <w:p w:rsidR="00244B64" w:rsidRPr="00F176B8" w:rsidRDefault="002D126C" w:rsidP="005E7CCB">
            <w:pPr>
              <w:pStyle w:val="Kopfze"/>
              <w:spacing w:line="264" w:lineRule="auto"/>
              <w:jc w:val="center"/>
              <w:rPr>
                <w:rFonts w:ascii="Cambria" w:hAnsi="Cambria" w:cs="Arial"/>
                <w:b/>
              </w:rPr>
            </w:pPr>
            <w:r w:rsidRPr="00F176B8">
              <w:rPr>
                <w:rFonts w:ascii="Cambria" w:hAnsi="Cambria"/>
                <w:noProof/>
              </w:rPr>
              <w:drawing>
                <wp:inline distT="0" distB="0" distL="0" distR="0">
                  <wp:extent cx="1130300" cy="571500"/>
                  <wp:effectExtent l="0" t="0" r="0" b="0"/>
                  <wp:docPr id="77" name="Bild 77" descr="bege_bez_rgb_50m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 descr="bege_bez_rgb_50mm"/>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0300" cy="571500"/>
                          </a:xfrm>
                          <a:prstGeom prst="rect">
                            <a:avLst/>
                          </a:prstGeom>
                          <a:noFill/>
                          <a:ln>
                            <a:noFill/>
                          </a:ln>
                        </pic:spPr>
                      </pic:pic>
                    </a:graphicData>
                  </a:graphic>
                </wp:inline>
              </w:drawing>
            </w:r>
          </w:p>
        </w:tc>
        <w:tc>
          <w:tcPr>
            <w:tcW w:w="1559" w:type="dxa"/>
            <w:shd w:val="clear" w:color="auto" w:fill="auto"/>
            <w:vAlign w:val="bottom"/>
          </w:tcPr>
          <w:p w:rsidR="00244B64" w:rsidRPr="00F176B8" w:rsidRDefault="00244B64" w:rsidP="00B90D99">
            <w:pPr>
              <w:pStyle w:val="Kopfze"/>
              <w:spacing w:line="264" w:lineRule="auto"/>
              <w:jc w:val="center"/>
              <w:rPr>
                <w:rFonts w:ascii="Cambria" w:hAnsi="Cambria" w:cs="Arial"/>
              </w:rPr>
            </w:pPr>
            <w:r w:rsidRPr="00F176B8">
              <w:rPr>
                <w:rFonts w:ascii="Cambria" w:hAnsi="Cambria" w:cs="Arial"/>
              </w:rPr>
              <w:t xml:space="preserve">Lesetagebuch </w:t>
            </w:r>
            <w:r w:rsidRPr="00F176B8">
              <w:rPr>
                <w:rFonts w:ascii="Cambria" w:hAnsi="Cambria" w:cs="Arial"/>
                <w:b/>
              </w:rPr>
              <w:t>der Basilisk</w:t>
            </w:r>
            <w:r w:rsidRPr="00F176B8">
              <w:rPr>
                <w:rFonts w:ascii="Cambria" w:hAnsi="Cambria" w:cs="Arial"/>
              </w:rPr>
              <w:t xml:space="preserve"> Auftrag </w:t>
            </w:r>
            <w:r w:rsidR="00B90D99">
              <w:rPr>
                <w:rFonts w:ascii="Cambria" w:hAnsi="Cambria" w:cs="Arial"/>
              </w:rPr>
              <w:t>1</w:t>
            </w:r>
            <w:r w:rsidR="009E4569">
              <w:rPr>
                <w:rFonts w:ascii="Cambria" w:hAnsi="Cambria" w:cs="Arial"/>
              </w:rPr>
              <w:t>3</w:t>
            </w:r>
          </w:p>
        </w:tc>
        <w:tc>
          <w:tcPr>
            <w:tcW w:w="5670" w:type="dxa"/>
            <w:shd w:val="clear" w:color="auto" w:fill="F2F2F2"/>
            <w:vAlign w:val="center"/>
          </w:tcPr>
          <w:p w:rsidR="00244B64" w:rsidRPr="00F176B8" w:rsidRDefault="00244B64" w:rsidP="00244B64">
            <w:pPr>
              <w:pStyle w:val="Kopfze"/>
              <w:ind w:left="142"/>
              <w:jc w:val="left"/>
              <w:rPr>
                <w:rFonts w:ascii="Cambria" w:hAnsi="Cambria" w:cs="Arial"/>
                <w:sz w:val="36"/>
              </w:rPr>
            </w:pPr>
            <w:r w:rsidRPr="00244B64">
              <w:rPr>
                <w:rFonts w:ascii="Cambria" w:hAnsi="Cambria" w:cs="Arial"/>
                <w:sz w:val="36"/>
              </w:rPr>
              <w:t>Parallel-Geschichte schreibe</w:t>
            </w:r>
            <w:r w:rsidRPr="00A92CAE">
              <w:rPr>
                <w:rFonts w:ascii="Cambria" w:hAnsi="Cambria" w:cs="Arial"/>
                <w:sz w:val="36"/>
                <w:shd w:val="clear" w:color="auto" w:fill="F2F2F2"/>
              </w:rPr>
              <w:t>n</w:t>
            </w:r>
          </w:p>
        </w:tc>
      </w:tr>
    </w:tbl>
    <w:p w:rsidR="00244B64" w:rsidRPr="00F176B8" w:rsidRDefault="00244B64" w:rsidP="00244B64">
      <w:pPr>
        <w:rPr>
          <w:rFonts w:cs="Arial"/>
        </w:rPr>
      </w:pPr>
    </w:p>
    <w:p w:rsidR="00B130E6" w:rsidRPr="000F1E89" w:rsidRDefault="002D126C" w:rsidP="00831C47">
      <w:pPr>
        <w:ind w:left="1985" w:right="709" w:hanging="1985"/>
        <w:rPr>
          <w:rFonts w:cs="Arial"/>
          <w:noProof/>
          <w:sz w:val="28"/>
          <w:lang w:val="de-CH"/>
        </w:rPr>
      </w:pPr>
      <w:r>
        <w:rPr>
          <w:noProof/>
        </w:rPr>
        <w:drawing>
          <wp:anchor distT="0" distB="0" distL="114300" distR="114300" simplePos="0" relativeHeight="251658240" behindDoc="0" locked="0" layoutInCell="1" allowOverlap="1">
            <wp:simplePos x="0" y="0"/>
            <wp:positionH relativeFrom="column">
              <wp:posOffset>3999865</wp:posOffset>
            </wp:positionH>
            <wp:positionV relativeFrom="paragraph">
              <wp:posOffset>581025</wp:posOffset>
            </wp:positionV>
            <wp:extent cx="2042160" cy="1226820"/>
            <wp:effectExtent l="25400" t="25400" r="15240" b="17780"/>
            <wp:wrapSquare wrapText="bothSides"/>
            <wp:docPr id="98" name="Grafik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
                    <pic:cNvPicPr>
                      <a:picLocks/>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42160" cy="1226820"/>
                    </a:xfrm>
                    <a:prstGeom prst="rect">
                      <a:avLst/>
                    </a:prstGeom>
                    <a:noFill/>
                    <a:ln w="19050">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F176B8">
        <w:rPr>
          <w:rFonts w:cs="Arial"/>
          <w:noProof/>
          <w:lang w:val="en-US"/>
        </w:rPr>
        <w:drawing>
          <wp:inline distT="0" distB="0" distL="0" distR="0">
            <wp:extent cx="431800" cy="317500"/>
            <wp:effectExtent l="0" t="0" r="0" b="0"/>
            <wp:docPr id="78" name="Bild 78"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00244B64" w:rsidRPr="00F176B8">
        <w:rPr>
          <w:rFonts w:cs="Arial"/>
          <w:noProof/>
          <w:lang w:val="de-CH"/>
        </w:rPr>
        <w:tab/>
      </w:r>
      <w:r w:rsidR="00831C47" w:rsidRPr="00831C47">
        <w:rPr>
          <w:rFonts w:cs="Arial"/>
          <w:noProof/>
          <w:sz w:val="28"/>
          <w:lang w:val="de-CH"/>
        </w:rPr>
        <w:t xml:space="preserve">Schreibe nun deine </w:t>
      </w:r>
      <w:r w:rsidR="00831C47" w:rsidRPr="00EF0630">
        <w:rPr>
          <w:rFonts w:cs="Arial"/>
          <w:b/>
          <w:noProof/>
          <w:sz w:val="28"/>
          <w:lang w:val="de-CH"/>
        </w:rPr>
        <w:t>eigene Basilisk-Geschichte</w:t>
      </w:r>
      <w:r w:rsidR="00831C47" w:rsidRPr="00831C47">
        <w:rPr>
          <w:rFonts w:cs="Arial"/>
          <w:noProof/>
          <w:sz w:val="28"/>
          <w:lang w:val="de-CH"/>
        </w:rPr>
        <w:t>!</w:t>
      </w:r>
      <w:r w:rsidR="00831C47">
        <w:rPr>
          <w:rFonts w:cs="Arial"/>
          <w:noProof/>
          <w:sz w:val="28"/>
          <w:lang w:val="de-CH"/>
        </w:rPr>
        <w:br/>
        <w:t>D</w:t>
      </w:r>
      <w:r w:rsidR="003A6A8F">
        <w:rPr>
          <w:rFonts w:cs="Arial"/>
          <w:noProof/>
          <w:sz w:val="28"/>
          <w:lang w:val="de-CH"/>
        </w:rPr>
        <w:t>u wirst eine Para</w:t>
      </w:r>
      <w:r w:rsidR="001374AC">
        <w:rPr>
          <w:rFonts w:cs="Arial"/>
          <w:noProof/>
          <w:sz w:val="28"/>
          <w:lang w:val="de-CH"/>
        </w:rPr>
        <w:t>ll</w:t>
      </w:r>
      <w:r w:rsidR="00831C47">
        <w:rPr>
          <w:rFonts w:cs="Arial"/>
          <w:noProof/>
          <w:sz w:val="28"/>
          <w:lang w:val="de-CH"/>
        </w:rPr>
        <w:t>e</w:t>
      </w:r>
      <w:r w:rsidR="003A6A8F">
        <w:rPr>
          <w:rFonts w:cs="Arial"/>
          <w:noProof/>
          <w:sz w:val="28"/>
          <w:lang w:val="de-CH"/>
        </w:rPr>
        <w:t>l</w:t>
      </w:r>
      <w:r w:rsidR="00831C47">
        <w:rPr>
          <w:rFonts w:cs="Arial"/>
          <w:noProof/>
          <w:sz w:val="28"/>
          <w:lang w:val="de-CH"/>
        </w:rPr>
        <w:t xml:space="preserve">-Geschichte schreiben, in dem du den </w:t>
      </w:r>
      <w:r w:rsidR="00831C47" w:rsidRPr="000F1E89">
        <w:rPr>
          <w:rFonts w:cs="Arial"/>
          <w:noProof/>
          <w:sz w:val="28"/>
          <w:lang w:val="de-CH"/>
        </w:rPr>
        <w:t>echten Text ein wenig veränderst.</w:t>
      </w:r>
    </w:p>
    <w:p w:rsidR="00244B64" w:rsidRPr="00BD0AC9" w:rsidRDefault="00B130E6" w:rsidP="00BD0AC9">
      <w:pPr>
        <w:ind w:left="1985" w:right="709" w:hanging="1985"/>
        <w:rPr>
          <w:rFonts w:cs="Arial"/>
          <w:noProof/>
          <w:color w:val="FF0000"/>
          <w:sz w:val="28"/>
          <w:lang w:val="de-CH"/>
        </w:rPr>
      </w:pPr>
      <w:r w:rsidRPr="000F1E89">
        <w:rPr>
          <w:rFonts w:cs="Arial"/>
          <w:noProof/>
          <w:sz w:val="28"/>
          <w:lang w:val="de-CH"/>
        </w:rPr>
        <w:tab/>
        <w:t xml:space="preserve">Fülle als Vorbereitung die </w:t>
      </w:r>
      <w:r w:rsidRPr="000F1E89">
        <w:rPr>
          <w:rFonts w:cs="Arial"/>
          <w:b/>
          <w:noProof/>
          <w:sz w:val="28"/>
          <w:lang w:val="de-CH"/>
        </w:rPr>
        <w:t>Paral</w:t>
      </w:r>
      <w:r w:rsidR="001374AC">
        <w:rPr>
          <w:rFonts w:cs="Arial"/>
          <w:b/>
          <w:noProof/>
          <w:sz w:val="28"/>
          <w:lang w:val="de-CH"/>
        </w:rPr>
        <w:t>lel</w:t>
      </w:r>
      <w:r w:rsidRPr="000F1E89">
        <w:rPr>
          <w:rFonts w:cs="Arial"/>
          <w:b/>
          <w:noProof/>
          <w:sz w:val="28"/>
          <w:lang w:val="de-CH"/>
        </w:rPr>
        <w:t>-Geschichte-Tabelle</w:t>
      </w:r>
      <w:r w:rsidRPr="000F1E89">
        <w:rPr>
          <w:rFonts w:cs="Arial"/>
          <w:noProof/>
          <w:sz w:val="28"/>
          <w:lang w:val="de-CH"/>
        </w:rPr>
        <w:t xml:space="preserve"> aus.</w:t>
      </w:r>
      <w:r w:rsidR="005436F9">
        <w:rPr>
          <w:rFonts w:cs="Arial"/>
          <w:noProof/>
          <w:sz w:val="28"/>
          <w:lang w:val="de-CH"/>
        </w:rPr>
        <w:t xml:space="preserve"> Du findest dieses Zusatzblatt im Ordner „Schreiben“.</w:t>
      </w:r>
      <w:r w:rsidR="00831C47" w:rsidRPr="000F1E89">
        <w:rPr>
          <w:rFonts w:cs="Arial"/>
          <w:noProof/>
          <w:color w:val="FF0000"/>
          <w:sz w:val="28"/>
          <w:lang w:val="de-CH"/>
        </w:rPr>
        <w:br/>
      </w:r>
    </w:p>
    <w:p w:rsidR="00244B64" w:rsidRPr="00F176B8" w:rsidRDefault="002D126C" w:rsidP="00244B64">
      <w:pPr>
        <w:ind w:left="1985" w:right="709" w:hanging="1985"/>
        <w:rPr>
          <w:rFonts w:cs="Arial"/>
          <w:sz w:val="28"/>
        </w:rPr>
      </w:pPr>
      <w:r w:rsidRPr="000F1E89">
        <w:rPr>
          <w:rFonts w:cs="Arial"/>
          <w:noProof/>
          <w:lang w:val="en-US"/>
        </w:rPr>
        <w:drawing>
          <wp:inline distT="0" distB="0" distL="0" distR="0">
            <wp:extent cx="431800" cy="317500"/>
            <wp:effectExtent l="0" t="0" r="0" b="0"/>
            <wp:docPr id="79" name="Bild 79"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0F1E89">
        <w:rPr>
          <w:rFonts w:cs="Arial"/>
          <w:noProof/>
          <w:lang w:val="en-US"/>
        </w:rPr>
        <w:drawing>
          <wp:inline distT="0" distB="0" distL="0" distR="0">
            <wp:extent cx="431800" cy="317500"/>
            <wp:effectExtent l="0" t="0" r="0" b="0"/>
            <wp:docPr id="80" name="Bild 80"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00244B64" w:rsidRPr="000F1E89">
        <w:rPr>
          <w:rFonts w:cs="Arial"/>
        </w:rPr>
        <w:tab/>
      </w:r>
      <w:r w:rsidR="000F1E89">
        <w:rPr>
          <w:rFonts w:cs="Arial"/>
          <w:sz w:val="28"/>
        </w:rPr>
        <w:t xml:space="preserve">Schreibe nun mit Hilfe deiner Tabelle </w:t>
      </w:r>
      <w:r w:rsidR="00437348">
        <w:rPr>
          <w:rFonts w:cs="Arial"/>
          <w:sz w:val="28"/>
        </w:rPr>
        <w:t xml:space="preserve">deine </w:t>
      </w:r>
      <w:r w:rsidR="005436F9">
        <w:rPr>
          <w:rFonts w:cs="Arial"/>
          <w:sz w:val="28"/>
        </w:rPr>
        <w:t>eigene Parallel</w:t>
      </w:r>
      <w:r w:rsidR="00EF0630">
        <w:rPr>
          <w:rFonts w:cs="Arial"/>
          <w:sz w:val="28"/>
        </w:rPr>
        <w:t>-Geschichte</w:t>
      </w:r>
      <w:r w:rsidR="00437348">
        <w:rPr>
          <w:rFonts w:cs="Arial"/>
          <w:sz w:val="28"/>
        </w:rPr>
        <w:t>.</w:t>
      </w:r>
      <w:r w:rsidR="001374AC">
        <w:rPr>
          <w:rFonts w:cs="Arial"/>
          <w:sz w:val="28"/>
        </w:rPr>
        <w:t xml:space="preserve"> </w:t>
      </w:r>
      <w:r w:rsidR="005436F9">
        <w:rPr>
          <w:rFonts w:cs="Arial"/>
          <w:sz w:val="28"/>
        </w:rPr>
        <w:t xml:space="preserve"> </w:t>
      </w:r>
      <w:r w:rsidR="005436F9" w:rsidRPr="005436F9">
        <w:rPr>
          <w:rFonts w:cs="Arial"/>
          <w:i/>
        </w:rPr>
        <w:t>Wie heisst deine Geschichte?</w:t>
      </w:r>
    </w:p>
    <w:p w:rsidR="00B97C9A" w:rsidRPr="00F176B8" w:rsidRDefault="00B97C9A" w:rsidP="000E57A1">
      <w:pPr>
        <w:ind w:right="709"/>
        <w:rPr>
          <w:rFonts w:cs="Arial"/>
        </w:rPr>
      </w:pPr>
    </w:p>
    <w:p w:rsidR="00B97C9A" w:rsidRPr="00437348" w:rsidRDefault="002D126C" w:rsidP="00437348">
      <w:pPr>
        <w:spacing w:after="120"/>
        <w:ind w:left="1985" w:right="709" w:hanging="1985"/>
        <w:rPr>
          <w:rFonts w:cs="Arial"/>
          <w:sz w:val="28"/>
        </w:rPr>
      </w:pPr>
      <w:r w:rsidRPr="00F176B8">
        <w:rPr>
          <w:rFonts w:cs="Arial"/>
          <w:noProof/>
          <w:lang w:val="en-US"/>
        </w:rPr>
        <w:drawing>
          <wp:inline distT="0" distB="0" distL="0" distR="0">
            <wp:extent cx="393700" cy="292100"/>
            <wp:effectExtent l="0" t="0" r="0" b="0"/>
            <wp:docPr id="81" name="Bild 81"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3700" cy="292100"/>
                    </a:xfrm>
                    <a:prstGeom prst="rect">
                      <a:avLst/>
                    </a:prstGeom>
                    <a:noFill/>
                    <a:ln>
                      <a:noFill/>
                    </a:ln>
                  </pic:spPr>
                </pic:pic>
              </a:graphicData>
            </a:graphic>
          </wp:inline>
        </w:drawing>
      </w:r>
      <w:r w:rsidRPr="00F176B8">
        <w:rPr>
          <w:rFonts w:cs="Arial"/>
          <w:noProof/>
          <w:lang w:val="en-US"/>
        </w:rPr>
        <w:drawing>
          <wp:inline distT="0" distB="0" distL="0" distR="0">
            <wp:extent cx="393700" cy="292100"/>
            <wp:effectExtent l="0" t="0" r="0" b="0"/>
            <wp:docPr id="82" name="Bild 82"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3700" cy="292100"/>
                    </a:xfrm>
                    <a:prstGeom prst="rect">
                      <a:avLst/>
                    </a:prstGeom>
                    <a:noFill/>
                    <a:ln>
                      <a:noFill/>
                    </a:ln>
                  </pic:spPr>
                </pic:pic>
              </a:graphicData>
            </a:graphic>
          </wp:inline>
        </w:drawing>
      </w:r>
      <w:r w:rsidRPr="00F176B8">
        <w:rPr>
          <w:rFonts w:cs="Arial"/>
          <w:noProof/>
          <w:lang w:val="en-US"/>
        </w:rPr>
        <w:drawing>
          <wp:inline distT="0" distB="0" distL="0" distR="0">
            <wp:extent cx="393700" cy="292100"/>
            <wp:effectExtent l="0" t="0" r="0" b="0"/>
            <wp:docPr id="83" name="Bild 83"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3700" cy="292100"/>
                    </a:xfrm>
                    <a:prstGeom prst="rect">
                      <a:avLst/>
                    </a:prstGeom>
                    <a:noFill/>
                    <a:ln>
                      <a:noFill/>
                    </a:ln>
                  </pic:spPr>
                </pic:pic>
              </a:graphicData>
            </a:graphic>
          </wp:inline>
        </w:drawing>
      </w:r>
      <w:r w:rsidR="000E57A1" w:rsidRPr="000E57A1">
        <w:rPr>
          <w:rFonts w:cs="Arial"/>
          <w:noProof/>
          <w:lang w:val="de-CH"/>
        </w:rPr>
        <w:tab/>
      </w:r>
      <w:r w:rsidR="00C1503C">
        <w:rPr>
          <w:rFonts w:cs="Arial"/>
          <w:sz w:val="28"/>
        </w:rPr>
        <w:t>Sende die Tabelle und deinen Aufsatz der Lehrperson.</w:t>
      </w:r>
    </w:p>
    <w:p w:rsidR="00B97C9A" w:rsidRDefault="00B97C9A" w:rsidP="008C730B">
      <w:pPr>
        <w:tabs>
          <w:tab w:val="left" w:pos="10065"/>
        </w:tabs>
        <w:spacing w:line="360" w:lineRule="auto"/>
        <w:ind w:right="284"/>
        <w:rPr>
          <w:b/>
          <w:sz w:val="28"/>
        </w:rPr>
      </w:pPr>
    </w:p>
    <w:p w:rsidR="00B44789" w:rsidRDefault="00B44789" w:rsidP="008C730B">
      <w:pPr>
        <w:tabs>
          <w:tab w:val="left" w:pos="10065"/>
        </w:tabs>
        <w:spacing w:line="360" w:lineRule="auto"/>
        <w:ind w:right="284"/>
        <w:rPr>
          <w:b/>
          <w:sz w:val="28"/>
        </w:rPr>
      </w:pP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28"/>
        <w:gridCol w:w="1559"/>
        <w:gridCol w:w="5670"/>
      </w:tblGrid>
      <w:tr w:rsidR="008A589E" w:rsidRPr="00F176B8" w:rsidTr="00A92CAE">
        <w:trPr>
          <w:trHeight w:val="850"/>
        </w:trPr>
        <w:tc>
          <w:tcPr>
            <w:tcW w:w="1828" w:type="dxa"/>
            <w:shd w:val="clear" w:color="auto" w:fill="auto"/>
            <w:vAlign w:val="center"/>
          </w:tcPr>
          <w:p w:rsidR="008A589E" w:rsidRPr="00F176B8" w:rsidRDefault="002D126C" w:rsidP="005E7CCB">
            <w:pPr>
              <w:pStyle w:val="Kopfze"/>
              <w:spacing w:line="264" w:lineRule="auto"/>
              <w:jc w:val="center"/>
              <w:rPr>
                <w:rFonts w:ascii="Cambria" w:hAnsi="Cambria" w:cs="Arial"/>
                <w:b/>
              </w:rPr>
            </w:pPr>
            <w:r w:rsidRPr="00F176B8">
              <w:rPr>
                <w:rFonts w:ascii="Cambria" w:hAnsi="Cambria"/>
                <w:noProof/>
              </w:rPr>
              <w:drawing>
                <wp:inline distT="0" distB="0" distL="0" distR="0">
                  <wp:extent cx="1130300" cy="571500"/>
                  <wp:effectExtent l="0" t="0" r="0" b="0"/>
                  <wp:docPr id="84" name="Bild 84" descr="bege_bez_rgb_50m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 descr="bege_bez_rgb_50mm"/>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0300" cy="571500"/>
                          </a:xfrm>
                          <a:prstGeom prst="rect">
                            <a:avLst/>
                          </a:prstGeom>
                          <a:noFill/>
                          <a:ln>
                            <a:noFill/>
                          </a:ln>
                        </pic:spPr>
                      </pic:pic>
                    </a:graphicData>
                  </a:graphic>
                </wp:inline>
              </w:drawing>
            </w:r>
          </w:p>
        </w:tc>
        <w:tc>
          <w:tcPr>
            <w:tcW w:w="1559" w:type="dxa"/>
            <w:shd w:val="clear" w:color="auto" w:fill="auto"/>
            <w:vAlign w:val="bottom"/>
          </w:tcPr>
          <w:p w:rsidR="008A589E" w:rsidRPr="00F176B8" w:rsidRDefault="008A589E" w:rsidP="005E7CCB">
            <w:pPr>
              <w:pStyle w:val="Kopfze"/>
              <w:spacing w:line="264" w:lineRule="auto"/>
              <w:jc w:val="center"/>
              <w:rPr>
                <w:rFonts w:ascii="Cambria" w:hAnsi="Cambria" w:cs="Arial"/>
              </w:rPr>
            </w:pPr>
            <w:r w:rsidRPr="00F176B8">
              <w:rPr>
                <w:rFonts w:ascii="Cambria" w:hAnsi="Cambria" w:cs="Arial"/>
              </w:rPr>
              <w:t xml:space="preserve">Lesetagebuch </w:t>
            </w:r>
            <w:r w:rsidRPr="00F176B8">
              <w:rPr>
                <w:rFonts w:ascii="Cambria" w:hAnsi="Cambria" w:cs="Arial"/>
                <w:b/>
              </w:rPr>
              <w:t>der Basilisk</w:t>
            </w:r>
            <w:r w:rsidRPr="00F176B8">
              <w:rPr>
                <w:rFonts w:ascii="Cambria" w:hAnsi="Cambria" w:cs="Arial"/>
              </w:rPr>
              <w:t xml:space="preserve"> Auftrag </w:t>
            </w:r>
            <w:r w:rsidR="00E925CB" w:rsidRPr="00E925CB">
              <w:rPr>
                <w:rFonts w:ascii="Cambria" w:hAnsi="Cambria" w:cs="Arial"/>
              </w:rPr>
              <w:t>1</w:t>
            </w:r>
            <w:r w:rsidR="009E4569">
              <w:rPr>
                <w:rFonts w:ascii="Cambria" w:hAnsi="Cambria" w:cs="Arial"/>
              </w:rPr>
              <w:t>4</w:t>
            </w:r>
          </w:p>
        </w:tc>
        <w:tc>
          <w:tcPr>
            <w:tcW w:w="5670" w:type="dxa"/>
            <w:shd w:val="clear" w:color="auto" w:fill="F2F2F2"/>
            <w:vAlign w:val="center"/>
          </w:tcPr>
          <w:p w:rsidR="008A589E" w:rsidRPr="00F176B8" w:rsidRDefault="00F901DF" w:rsidP="00437348">
            <w:pPr>
              <w:pStyle w:val="Kopfze"/>
              <w:ind w:left="142"/>
              <w:jc w:val="left"/>
              <w:rPr>
                <w:rFonts w:ascii="Cambria" w:hAnsi="Cambria" w:cs="Arial"/>
                <w:sz w:val="36"/>
              </w:rPr>
            </w:pPr>
            <w:r>
              <w:rPr>
                <w:rFonts w:ascii="Cambria" w:hAnsi="Cambria" w:cs="Arial"/>
                <w:sz w:val="36"/>
              </w:rPr>
              <w:t>Text</w:t>
            </w:r>
            <w:r w:rsidR="00437348">
              <w:rPr>
                <w:rFonts w:ascii="Cambria" w:hAnsi="Cambria" w:cs="Arial"/>
                <w:sz w:val="36"/>
              </w:rPr>
              <w:t>-Check</w:t>
            </w:r>
          </w:p>
        </w:tc>
      </w:tr>
    </w:tbl>
    <w:p w:rsidR="008A589E" w:rsidRPr="00F176B8" w:rsidRDefault="008A589E" w:rsidP="008A589E">
      <w:pPr>
        <w:rPr>
          <w:rFonts w:cs="Arial"/>
        </w:rPr>
      </w:pPr>
    </w:p>
    <w:p w:rsidR="008A589E" w:rsidRPr="00437348" w:rsidRDefault="002D126C" w:rsidP="00437348">
      <w:pPr>
        <w:ind w:left="1985" w:right="709" w:hanging="1985"/>
        <w:rPr>
          <w:rFonts w:cs="Arial"/>
          <w:noProof/>
          <w:sz w:val="28"/>
          <w:lang w:val="de-CH"/>
        </w:rPr>
      </w:pPr>
      <w:r w:rsidRPr="00F176B8">
        <w:rPr>
          <w:rFonts w:cs="Arial"/>
          <w:noProof/>
          <w:lang w:val="en-US"/>
        </w:rPr>
        <w:drawing>
          <wp:inline distT="0" distB="0" distL="0" distR="0">
            <wp:extent cx="431800" cy="317500"/>
            <wp:effectExtent l="0" t="0" r="0" b="0"/>
            <wp:docPr id="85" name="Bild 85"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008A589E" w:rsidRPr="00F176B8">
        <w:rPr>
          <w:rFonts w:cs="Arial"/>
          <w:noProof/>
          <w:lang w:val="de-CH"/>
        </w:rPr>
        <w:tab/>
      </w:r>
      <w:r w:rsidR="00F901DF">
        <w:rPr>
          <w:rFonts w:cs="Arial"/>
          <w:noProof/>
          <w:sz w:val="28"/>
          <w:lang w:val="de-CH"/>
        </w:rPr>
        <w:t>Du bist nun mit</w:t>
      </w:r>
      <w:r w:rsidR="003D3BE3">
        <w:rPr>
          <w:rFonts w:cs="Arial"/>
          <w:noProof/>
          <w:sz w:val="28"/>
          <w:lang w:val="de-CH"/>
        </w:rPr>
        <w:t xml:space="preserve"> deinem Text fertig.</w:t>
      </w:r>
      <w:r w:rsidR="003D3BE3">
        <w:rPr>
          <w:rFonts w:cs="Arial"/>
          <w:noProof/>
          <w:sz w:val="28"/>
          <w:lang w:val="de-CH"/>
        </w:rPr>
        <w:br/>
        <w:t xml:space="preserve">Gib </w:t>
      </w:r>
      <w:r w:rsidR="00437348">
        <w:rPr>
          <w:rFonts w:cs="Arial"/>
          <w:noProof/>
          <w:sz w:val="28"/>
          <w:lang w:val="de-CH"/>
        </w:rPr>
        <w:t>ihn</w:t>
      </w:r>
      <w:r w:rsidR="003D3BE3">
        <w:rPr>
          <w:rFonts w:cs="Arial"/>
          <w:noProof/>
          <w:sz w:val="28"/>
          <w:lang w:val="de-CH"/>
        </w:rPr>
        <w:t xml:space="preserve"> </w:t>
      </w:r>
      <w:r w:rsidR="00437348">
        <w:rPr>
          <w:rFonts w:cs="Arial"/>
          <w:noProof/>
          <w:sz w:val="28"/>
          <w:lang w:val="de-CH"/>
        </w:rPr>
        <w:t>einer anderen Person</w:t>
      </w:r>
      <w:r w:rsidR="003D3BE3">
        <w:rPr>
          <w:rFonts w:cs="Arial"/>
          <w:noProof/>
          <w:sz w:val="28"/>
          <w:lang w:val="de-CH"/>
        </w:rPr>
        <w:t xml:space="preserve"> zur Kontrolle.</w:t>
      </w:r>
      <w:r w:rsidR="003D3BE3">
        <w:rPr>
          <w:rFonts w:cs="Arial"/>
          <w:noProof/>
          <w:sz w:val="28"/>
          <w:lang w:val="de-CH"/>
        </w:rPr>
        <w:br/>
      </w:r>
      <w:r w:rsidR="005751C8">
        <w:rPr>
          <w:rFonts w:cs="Arial"/>
          <w:noProof/>
          <w:sz w:val="28"/>
          <w:lang w:val="de-CH"/>
        </w:rPr>
        <w:t xml:space="preserve">Lass </w:t>
      </w:r>
      <w:r w:rsidR="00437348">
        <w:rPr>
          <w:rFonts w:cs="Arial"/>
          <w:noProof/>
          <w:sz w:val="28"/>
          <w:lang w:val="de-CH"/>
        </w:rPr>
        <w:t>sie die Rechtschreibung kontrollieren.</w:t>
      </w:r>
      <w:r w:rsidR="00437348">
        <w:rPr>
          <w:rFonts w:cs="Arial"/>
          <w:noProof/>
          <w:sz w:val="28"/>
          <w:lang w:val="de-CH"/>
        </w:rPr>
        <w:br/>
      </w:r>
      <w:r w:rsidR="00437348" w:rsidRPr="00437348">
        <w:rPr>
          <w:rFonts w:cs="Arial"/>
          <w:noProof/>
          <w:sz w:val="22"/>
          <w:lang w:val="de-CH"/>
        </w:rPr>
        <w:t>(mit Bleistift</w:t>
      </w:r>
      <w:r w:rsidR="00437348">
        <w:rPr>
          <w:rFonts w:cs="Arial"/>
          <w:noProof/>
          <w:sz w:val="22"/>
          <w:lang w:val="de-CH"/>
        </w:rPr>
        <w:t xml:space="preserve"> anzeigen</w:t>
      </w:r>
      <w:r w:rsidR="00437348" w:rsidRPr="00437348">
        <w:rPr>
          <w:rFonts w:cs="Arial"/>
          <w:noProof/>
          <w:sz w:val="22"/>
          <w:lang w:val="de-CH"/>
        </w:rPr>
        <w:t>!)</w:t>
      </w:r>
    </w:p>
    <w:p w:rsidR="008A589E" w:rsidRPr="000F1E89" w:rsidRDefault="008A589E" w:rsidP="00437348">
      <w:pPr>
        <w:ind w:right="709"/>
        <w:rPr>
          <w:rFonts w:cs="Arial"/>
          <w:noProof/>
          <w:lang w:val="de-CH"/>
        </w:rPr>
      </w:pPr>
    </w:p>
    <w:p w:rsidR="008A589E" w:rsidRPr="00F176B8" w:rsidRDefault="002D126C" w:rsidP="008A589E">
      <w:pPr>
        <w:ind w:left="1985" w:right="709" w:hanging="1985"/>
        <w:rPr>
          <w:rFonts w:cs="Arial"/>
          <w:sz w:val="28"/>
        </w:rPr>
      </w:pPr>
      <w:r w:rsidRPr="000F1E89">
        <w:rPr>
          <w:rFonts w:cs="Arial"/>
          <w:noProof/>
          <w:lang w:val="en-US"/>
        </w:rPr>
        <w:drawing>
          <wp:inline distT="0" distB="0" distL="0" distR="0">
            <wp:extent cx="431800" cy="317500"/>
            <wp:effectExtent l="0" t="0" r="0" b="0"/>
            <wp:docPr id="86" name="Bild 86"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0F1E89">
        <w:rPr>
          <w:rFonts w:cs="Arial"/>
          <w:noProof/>
          <w:lang w:val="en-US"/>
        </w:rPr>
        <w:drawing>
          <wp:inline distT="0" distB="0" distL="0" distR="0">
            <wp:extent cx="431800" cy="317500"/>
            <wp:effectExtent l="0" t="0" r="0" b="0"/>
            <wp:docPr id="87" name="Bild 87"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008A589E" w:rsidRPr="000F1E89">
        <w:rPr>
          <w:rFonts w:cs="Arial"/>
        </w:rPr>
        <w:tab/>
      </w:r>
      <w:r w:rsidR="00437348">
        <w:rPr>
          <w:rFonts w:cs="Arial"/>
          <w:sz w:val="28"/>
        </w:rPr>
        <w:t>Nach dem Check setzt ihr</w:t>
      </w:r>
      <w:r w:rsidR="00BD1B73">
        <w:rPr>
          <w:rFonts w:cs="Arial"/>
          <w:sz w:val="28"/>
        </w:rPr>
        <w:t xml:space="preserve"> euch </w:t>
      </w:r>
      <w:r w:rsidR="00437348">
        <w:rPr>
          <w:rFonts w:cs="Arial"/>
          <w:sz w:val="28"/>
        </w:rPr>
        <w:t>zusammen und besprecht die Ergebnisse miteinander.</w:t>
      </w:r>
      <w:r w:rsidR="00437348">
        <w:rPr>
          <w:rFonts w:cs="Arial"/>
          <w:sz w:val="28"/>
        </w:rPr>
        <w:br/>
        <w:t>Was w</w:t>
      </w:r>
      <w:r w:rsidR="00655FAE">
        <w:rPr>
          <w:rFonts w:cs="Arial"/>
          <w:sz w:val="28"/>
        </w:rPr>
        <w:t>ar spannend? Was war komisch?</w:t>
      </w:r>
      <w:r w:rsidR="00B80700">
        <w:rPr>
          <w:rFonts w:cs="Arial"/>
          <w:sz w:val="28"/>
        </w:rPr>
        <w:t xml:space="preserve"> Was fehlt?</w:t>
      </w:r>
    </w:p>
    <w:p w:rsidR="008A589E" w:rsidRPr="00F176B8" w:rsidRDefault="008A589E" w:rsidP="008A589E">
      <w:pPr>
        <w:ind w:right="709"/>
        <w:rPr>
          <w:rFonts w:cs="Arial"/>
        </w:rPr>
      </w:pPr>
    </w:p>
    <w:p w:rsidR="00437348" w:rsidRPr="00B80700" w:rsidRDefault="002D126C" w:rsidP="00B80700">
      <w:pPr>
        <w:spacing w:after="120"/>
        <w:ind w:left="1985" w:right="709" w:hanging="1985"/>
        <w:rPr>
          <w:rFonts w:cs="Arial"/>
          <w:i/>
          <w:sz w:val="22"/>
        </w:rPr>
      </w:pPr>
      <w:r w:rsidRPr="00F176B8">
        <w:rPr>
          <w:rFonts w:cs="Arial"/>
          <w:noProof/>
          <w:lang w:val="en-US"/>
        </w:rPr>
        <w:drawing>
          <wp:inline distT="0" distB="0" distL="0" distR="0">
            <wp:extent cx="393700" cy="292100"/>
            <wp:effectExtent l="0" t="0" r="0" b="0"/>
            <wp:docPr id="88" name="Bild 88"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8"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3700" cy="292100"/>
                    </a:xfrm>
                    <a:prstGeom prst="rect">
                      <a:avLst/>
                    </a:prstGeom>
                    <a:noFill/>
                    <a:ln>
                      <a:noFill/>
                    </a:ln>
                  </pic:spPr>
                </pic:pic>
              </a:graphicData>
            </a:graphic>
          </wp:inline>
        </w:drawing>
      </w:r>
      <w:r w:rsidRPr="00F176B8">
        <w:rPr>
          <w:rFonts w:cs="Arial"/>
          <w:noProof/>
          <w:lang w:val="en-US"/>
        </w:rPr>
        <w:drawing>
          <wp:inline distT="0" distB="0" distL="0" distR="0">
            <wp:extent cx="393700" cy="292100"/>
            <wp:effectExtent l="0" t="0" r="0" b="0"/>
            <wp:docPr id="89" name="Bild 89"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9"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3700" cy="292100"/>
                    </a:xfrm>
                    <a:prstGeom prst="rect">
                      <a:avLst/>
                    </a:prstGeom>
                    <a:noFill/>
                    <a:ln>
                      <a:noFill/>
                    </a:ln>
                  </pic:spPr>
                </pic:pic>
              </a:graphicData>
            </a:graphic>
          </wp:inline>
        </w:drawing>
      </w:r>
      <w:r w:rsidRPr="00F176B8">
        <w:rPr>
          <w:rFonts w:cs="Arial"/>
          <w:noProof/>
          <w:lang w:val="en-US"/>
        </w:rPr>
        <w:drawing>
          <wp:inline distT="0" distB="0" distL="0" distR="0">
            <wp:extent cx="393700" cy="292100"/>
            <wp:effectExtent l="0" t="0" r="0" b="0"/>
            <wp:docPr id="90" name="Bild 90"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0"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3700" cy="292100"/>
                    </a:xfrm>
                    <a:prstGeom prst="rect">
                      <a:avLst/>
                    </a:prstGeom>
                    <a:noFill/>
                    <a:ln>
                      <a:noFill/>
                    </a:ln>
                  </pic:spPr>
                </pic:pic>
              </a:graphicData>
            </a:graphic>
          </wp:inline>
        </w:drawing>
      </w:r>
      <w:r w:rsidR="008A589E" w:rsidRPr="000E57A1">
        <w:rPr>
          <w:rFonts w:cs="Arial"/>
          <w:noProof/>
          <w:lang w:val="de-CH"/>
        </w:rPr>
        <w:tab/>
      </w:r>
      <w:r w:rsidR="00437348">
        <w:rPr>
          <w:rFonts w:cs="Arial"/>
          <w:sz w:val="28"/>
        </w:rPr>
        <w:t xml:space="preserve">Überarbeite nun mit den neuen Informationen </w:t>
      </w:r>
      <w:r w:rsidR="00B80700">
        <w:rPr>
          <w:rFonts w:cs="Arial"/>
          <w:sz w:val="28"/>
        </w:rPr>
        <w:t xml:space="preserve">und Fragen </w:t>
      </w:r>
      <w:r w:rsidR="00437348">
        <w:rPr>
          <w:rFonts w:cs="Arial"/>
          <w:sz w:val="28"/>
        </w:rPr>
        <w:t>deinen Text.</w:t>
      </w:r>
      <w:r w:rsidR="00437348">
        <w:rPr>
          <w:rFonts w:cs="Arial"/>
          <w:sz w:val="28"/>
        </w:rPr>
        <w:br/>
      </w:r>
      <w:r w:rsidR="00437348" w:rsidRPr="00437348">
        <w:rPr>
          <w:rFonts w:cs="Arial"/>
          <w:i/>
          <w:sz w:val="28"/>
        </w:rPr>
        <w:sym w:font="Wingdings" w:char="F0F0"/>
      </w:r>
      <w:r w:rsidR="00437348">
        <w:rPr>
          <w:rFonts w:cs="Arial"/>
          <w:i/>
          <w:sz w:val="28"/>
        </w:rPr>
        <w:t xml:space="preserve"> </w:t>
      </w:r>
      <w:r w:rsidR="00437348" w:rsidRPr="00437348">
        <w:rPr>
          <w:rFonts w:cs="Arial"/>
          <w:i/>
          <w:sz w:val="28"/>
        </w:rPr>
        <w:t>Wenn du dir noch nicht sicher bist, ob der Text nun gelungen ist, kannst du ih</w:t>
      </w:r>
      <w:r w:rsidR="00437348">
        <w:rPr>
          <w:rFonts w:cs="Arial"/>
          <w:i/>
          <w:sz w:val="28"/>
        </w:rPr>
        <w:t>n nochmals jemand anderem zum Checken geben.</w:t>
      </w:r>
      <w:r w:rsidR="003625F1">
        <w:rPr>
          <w:rFonts w:cs="Arial"/>
          <w:i/>
          <w:sz w:val="28"/>
        </w:rPr>
        <w:t xml:space="preserve"> </w:t>
      </w:r>
      <w:r w:rsidR="003625F1" w:rsidRPr="003625F1">
        <w:rPr>
          <w:rFonts w:cs="Arial"/>
          <w:i/>
          <w:sz w:val="22"/>
        </w:rPr>
        <w:t>(</w:t>
      </w:r>
      <w:r w:rsidR="00B80700">
        <w:rPr>
          <w:rFonts w:cs="Arial"/>
          <w:i/>
          <w:sz w:val="22"/>
        </w:rPr>
        <w:t>Lesen oder Vorlesen</w:t>
      </w:r>
      <w:r w:rsidR="003625F1" w:rsidRPr="003625F1">
        <w:rPr>
          <w:rFonts w:cs="Arial"/>
          <w:i/>
          <w:sz w:val="22"/>
        </w:rPr>
        <w:t xml:space="preserve"> &amp; Gespräch)</w:t>
      </w:r>
      <w:r w:rsidR="00437348">
        <w:rPr>
          <w:rFonts w:cs="Arial"/>
          <w:i/>
          <w:sz w:val="28"/>
        </w:rPr>
        <w:br/>
      </w:r>
      <w:r w:rsidR="00437348" w:rsidRPr="00437348">
        <w:rPr>
          <w:rFonts w:cs="Arial"/>
          <w:i/>
          <w:sz w:val="28"/>
        </w:rPr>
        <w:sym w:font="Wingdings" w:char="F0F0"/>
      </w:r>
      <w:r w:rsidR="00437348">
        <w:rPr>
          <w:rFonts w:cs="Arial"/>
          <w:i/>
          <w:sz w:val="28"/>
        </w:rPr>
        <w:t xml:space="preserve"> </w:t>
      </w:r>
      <w:r w:rsidR="00437348" w:rsidRPr="00437348">
        <w:rPr>
          <w:rFonts w:cs="Arial"/>
          <w:i/>
          <w:sz w:val="28"/>
        </w:rPr>
        <w:t xml:space="preserve">Wenn du </w:t>
      </w:r>
      <w:r w:rsidR="00437348">
        <w:rPr>
          <w:rFonts w:cs="Arial"/>
          <w:i/>
          <w:sz w:val="28"/>
        </w:rPr>
        <w:t>mit deinem Text fertig bist, kan</w:t>
      </w:r>
      <w:r w:rsidR="00BF3DB1">
        <w:rPr>
          <w:rFonts w:cs="Arial"/>
          <w:i/>
          <w:sz w:val="28"/>
        </w:rPr>
        <w:t>nst du ihn am Computer abtippe</w:t>
      </w:r>
      <w:r w:rsidR="00655FAE">
        <w:rPr>
          <w:rFonts w:cs="Arial"/>
          <w:i/>
          <w:sz w:val="28"/>
        </w:rPr>
        <w:t>n und anschliessend ein</w:t>
      </w:r>
      <w:r w:rsidR="00BF3DB1">
        <w:rPr>
          <w:rFonts w:cs="Arial"/>
          <w:i/>
          <w:sz w:val="28"/>
        </w:rPr>
        <w:t>kleben!</w:t>
      </w:r>
    </w:p>
    <w:p w:rsidR="0038475B" w:rsidRDefault="0038475B" w:rsidP="008C730B">
      <w:pPr>
        <w:tabs>
          <w:tab w:val="left" w:pos="10065"/>
        </w:tabs>
        <w:spacing w:line="360" w:lineRule="auto"/>
        <w:ind w:right="284"/>
        <w:rPr>
          <w:b/>
          <w:sz w:val="28"/>
        </w:rPr>
      </w:pP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28"/>
        <w:gridCol w:w="1559"/>
        <w:gridCol w:w="5670"/>
      </w:tblGrid>
      <w:tr w:rsidR="0038475B" w:rsidRPr="00F176B8" w:rsidTr="00A92CAE">
        <w:trPr>
          <w:trHeight w:val="850"/>
        </w:trPr>
        <w:tc>
          <w:tcPr>
            <w:tcW w:w="1828" w:type="dxa"/>
            <w:shd w:val="clear" w:color="auto" w:fill="auto"/>
            <w:vAlign w:val="center"/>
          </w:tcPr>
          <w:p w:rsidR="0038475B" w:rsidRPr="00F176B8" w:rsidRDefault="002D126C" w:rsidP="005E7CCB">
            <w:pPr>
              <w:pStyle w:val="Kopfze"/>
              <w:spacing w:line="264" w:lineRule="auto"/>
              <w:jc w:val="center"/>
              <w:rPr>
                <w:rFonts w:ascii="Cambria" w:hAnsi="Cambria" w:cs="Arial"/>
                <w:b/>
              </w:rPr>
            </w:pPr>
            <w:r w:rsidRPr="00F176B8">
              <w:rPr>
                <w:rFonts w:ascii="Cambria" w:hAnsi="Cambria"/>
                <w:noProof/>
              </w:rPr>
              <w:drawing>
                <wp:inline distT="0" distB="0" distL="0" distR="0">
                  <wp:extent cx="1130300" cy="571500"/>
                  <wp:effectExtent l="0" t="0" r="0" b="0"/>
                  <wp:docPr id="91" name="Bild 91" descr="bege_bez_rgb_50m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1" descr="bege_bez_rgb_50mm"/>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0300" cy="571500"/>
                          </a:xfrm>
                          <a:prstGeom prst="rect">
                            <a:avLst/>
                          </a:prstGeom>
                          <a:noFill/>
                          <a:ln>
                            <a:noFill/>
                          </a:ln>
                        </pic:spPr>
                      </pic:pic>
                    </a:graphicData>
                  </a:graphic>
                </wp:inline>
              </w:drawing>
            </w:r>
          </w:p>
        </w:tc>
        <w:tc>
          <w:tcPr>
            <w:tcW w:w="1559" w:type="dxa"/>
            <w:shd w:val="clear" w:color="auto" w:fill="auto"/>
            <w:vAlign w:val="bottom"/>
          </w:tcPr>
          <w:p w:rsidR="0038475B" w:rsidRPr="00F176B8" w:rsidRDefault="0038475B" w:rsidP="005E7CCB">
            <w:pPr>
              <w:pStyle w:val="Kopfze"/>
              <w:spacing w:line="264" w:lineRule="auto"/>
              <w:jc w:val="center"/>
              <w:rPr>
                <w:rFonts w:ascii="Cambria" w:hAnsi="Cambria" w:cs="Arial"/>
              </w:rPr>
            </w:pPr>
            <w:r w:rsidRPr="00F176B8">
              <w:rPr>
                <w:rFonts w:ascii="Cambria" w:hAnsi="Cambria" w:cs="Arial"/>
              </w:rPr>
              <w:t xml:space="preserve">Lesetagebuch </w:t>
            </w:r>
            <w:r w:rsidRPr="00F176B8">
              <w:rPr>
                <w:rFonts w:ascii="Cambria" w:hAnsi="Cambria" w:cs="Arial"/>
                <w:b/>
              </w:rPr>
              <w:t>der Basilisk</w:t>
            </w:r>
            <w:r w:rsidRPr="00F176B8">
              <w:rPr>
                <w:rFonts w:ascii="Cambria" w:hAnsi="Cambria" w:cs="Arial"/>
              </w:rPr>
              <w:t xml:space="preserve"> Auftrag </w:t>
            </w:r>
            <w:r w:rsidR="00E925CB" w:rsidRPr="00E925CB">
              <w:rPr>
                <w:rFonts w:ascii="Cambria" w:hAnsi="Cambria" w:cs="Arial"/>
              </w:rPr>
              <w:t>1</w:t>
            </w:r>
            <w:r w:rsidR="009E4569">
              <w:rPr>
                <w:rFonts w:ascii="Cambria" w:hAnsi="Cambria" w:cs="Arial"/>
              </w:rPr>
              <w:t>5</w:t>
            </w:r>
          </w:p>
        </w:tc>
        <w:tc>
          <w:tcPr>
            <w:tcW w:w="5670" w:type="dxa"/>
            <w:shd w:val="clear" w:color="auto" w:fill="F2F2F2"/>
            <w:vAlign w:val="center"/>
          </w:tcPr>
          <w:p w:rsidR="0038475B" w:rsidRPr="00C1503C" w:rsidRDefault="00C1503C" w:rsidP="00C1503C">
            <w:pPr>
              <w:pStyle w:val="Kopfze"/>
              <w:ind w:left="142"/>
              <w:jc w:val="left"/>
              <w:rPr>
                <w:rFonts w:ascii="Cambria" w:hAnsi="Cambria" w:cs="Arial"/>
                <w:b/>
                <w:sz w:val="36"/>
              </w:rPr>
            </w:pPr>
            <w:r>
              <w:rPr>
                <w:rFonts w:ascii="Cambria" w:hAnsi="Cambria" w:cs="Arial"/>
                <w:b/>
                <w:sz w:val="36"/>
              </w:rPr>
              <w:t>Logbuch Schreiben</w:t>
            </w:r>
          </w:p>
        </w:tc>
      </w:tr>
    </w:tbl>
    <w:p w:rsidR="0038475B" w:rsidRPr="00F176B8" w:rsidRDefault="0038475B" w:rsidP="0038475B">
      <w:pPr>
        <w:rPr>
          <w:rFonts w:cs="Arial"/>
        </w:rPr>
      </w:pPr>
    </w:p>
    <w:p w:rsidR="00C1503C" w:rsidRDefault="002D126C" w:rsidP="00C1503C">
      <w:pPr>
        <w:ind w:left="1701" w:right="709" w:hanging="2127"/>
        <w:rPr>
          <w:rFonts w:cs="Arial"/>
          <w:sz w:val="22"/>
        </w:rPr>
      </w:pPr>
      <w:r w:rsidRPr="00F176B8">
        <w:rPr>
          <w:rFonts w:cs="Arial"/>
          <w:noProof/>
          <w:lang w:val="en-US"/>
        </w:rPr>
        <w:drawing>
          <wp:inline distT="0" distB="0" distL="0" distR="0">
            <wp:extent cx="431800" cy="317500"/>
            <wp:effectExtent l="0" t="0" r="0" b="0"/>
            <wp:docPr id="92" name="Bild 92"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2"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00C1503C">
        <w:rPr>
          <w:rFonts w:cs="Arial"/>
          <w:noProof/>
          <w:lang w:val="de-CH"/>
        </w:rPr>
        <w:tab/>
      </w:r>
      <w:r w:rsidR="00C1503C">
        <w:rPr>
          <w:rFonts w:cs="Arial"/>
          <w:sz w:val="28"/>
        </w:rPr>
        <w:t>Öffne das Dokument „Logbuch Schreiben“ im Ordner „Schreiben“.</w:t>
      </w:r>
      <w:r w:rsidR="00C1503C" w:rsidRPr="00F176B8">
        <w:rPr>
          <w:rFonts w:cs="Arial"/>
          <w:sz w:val="28"/>
        </w:rPr>
        <w:br/>
      </w:r>
      <w:r w:rsidR="00C1503C">
        <w:rPr>
          <w:rFonts w:cs="Arial"/>
          <w:sz w:val="22"/>
        </w:rPr>
        <w:t>(Du kannst das ausdrucken oder als word abspeichern und ausfüllen</w:t>
      </w:r>
      <w:r w:rsidR="00C1503C" w:rsidRPr="00F176B8">
        <w:rPr>
          <w:rFonts w:cs="Arial"/>
          <w:sz w:val="22"/>
        </w:rPr>
        <w:t>)</w:t>
      </w:r>
    </w:p>
    <w:p w:rsidR="00C1503C" w:rsidRPr="00F176B8" w:rsidRDefault="00C1503C" w:rsidP="00C1503C">
      <w:pPr>
        <w:ind w:left="1701" w:right="709" w:hanging="2127"/>
        <w:rPr>
          <w:rFonts w:cs="Arial"/>
          <w:sz w:val="22"/>
        </w:rPr>
      </w:pPr>
    </w:p>
    <w:p w:rsidR="00C1503C" w:rsidRPr="00F176B8" w:rsidRDefault="00C1503C" w:rsidP="00C1503C">
      <w:pPr>
        <w:ind w:left="1701" w:right="709" w:hanging="2127"/>
        <w:rPr>
          <w:rFonts w:cs="Arial"/>
          <w:sz w:val="10"/>
        </w:rPr>
      </w:pPr>
    </w:p>
    <w:p w:rsidR="00C1503C" w:rsidRDefault="002D126C" w:rsidP="00C1503C">
      <w:pPr>
        <w:ind w:left="1701" w:right="-283" w:hanging="2127"/>
        <w:rPr>
          <w:rFonts w:cs="Arial"/>
          <w:sz w:val="28"/>
        </w:rPr>
      </w:pPr>
      <w:r w:rsidRPr="00F176B8">
        <w:rPr>
          <w:rFonts w:cs="Arial"/>
          <w:noProof/>
          <w:lang w:val="en-US"/>
        </w:rPr>
        <w:drawing>
          <wp:inline distT="0" distB="0" distL="0" distR="0">
            <wp:extent cx="431800" cy="317500"/>
            <wp:effectExtent l="0" t="0" r="0" b="0"/>
            <wp:docPr id="93" name="Bild 93"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3"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F176B8">
        <w:rPr>
          <w:rFonts w:cs="Arial"/>
          <w:noProof/>
          <w:lang w:val="en-US"/>
        </w:rPr>
        <w:drawing>
          <wp:inline distT="0" distB="0" distL="0" distR="0">
            <wp:extent cx="431800" cy="317500"/>
            <wp:effectExtent l="0" t="0" r="0" b="0"/>
            <wp:docPr id="94" name="Bild 94"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4"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00C1503C" w:rsidRPr="00F176B8">
        <w:rPr>
          <w:rFonts w:cs="Arial"/>
        </w:rPr>
        <w:tab/>
      </w:r>
      <w:r w:rsidR="00C1503C">
        <w:rPr>
          <w:rFonts w:cs="Arial"/>
          <w:sz w:val="28"/>
        </w:rPr>
        <w:t>Trage in der ersten Spalt</w:t>
      </w:r>
      <w:r w:rsidR="00C1503C" w:rsidRPr="00F176B8">
        <w:rPr>
          <w:rFonts w:cs="Arial"/>
          <w:sz w:val="28"/>
        </w:rPr>
        <w:t>e</w:t>
      </w:r>
      <w:r w:rsidR="00C1503C">
        <w:rPr>
          <w:rFonts w:cs="Arial"/>
          <w:sz w:val="28"/>
        </w:rPr>
        <w:t xml:space="preserve"> das heutige Datum ein und schätze Dich selbst entlang der Aufgaben links ein: Wie gut kannst Du Texte schreiben, planen und überarbeiten?</w:t>
      </w:r>
      <w:r w:rsidR="00C1503C" w:rsidRPr="00F176B8">
        <w:rPr>
          <w:rFonts w:cs="Arial"/>
          <w:sz w:val="28"/>
        </w:rPr>
        <w:t xml:space="preserve"> </w:t>
      </w:r>
    </w:p>
    <w:p w:rsidR="00C1503C" w:rsidRPr="00F176B8" w:rsidRDefault="00C1503C" w:rsidP="00C1503C">
      <w:pPr>
        <w:ind w:left="1701" w:right="-283" w:hanging="2127"/>
        <w:rPr>
          <w:rFonts w:cs="Arial"/>
          <w:sz w:val="28"/>
        </w:rPr>
      </w:pPr>
    </w:p>
    <w:p w:rsidR="00C1503C" w:rsidRPr="00F176B8" w:rsidRDefault="00C1503C" w:rsidP="00C1503C">
      <w:pPr>
        <w:ind w:left="1701" w:right="709" w:hanging="2127"/>
        <w:rPr>
          <w:rFonts w:cs="Arial"/>
          <w:sz w:val="12"/>
        </w:rPr>
      </w:pPr>
    </w:p>
    <w:p w:rsidR="00C1503C" w:rsidRPr="00F176B8" w:rsidRDefault="002D126C" w:rsidP="00C1503C">
      <w:pPr>
        <w:ind w:left="1701" w:right="-283" w:hanging="2127"/>
        <w:rPr>
          <w:rFonts w:cs="Arial"/>
          <w:sz w:val="28"/>
        </w:rPr>
      </w:pPr>
      <w:r w:rsidRPr="00F176B8">
        <w:rPr>
          <w:rFonts w:cs="Arial"/>
          <w:noProof/>
          <w:lang w:val="en-US"/>
        </w:rPr>
        <w:drawing>
          <wp:inline distT="0" distB="0" distL="0" distR="0">
            <wp:extent cx="431800" cy="317500"/>
            <wp:effectExtent l="0" t="0" r="0" b="0"/>
            <wp:docPr id="95" name="Bild 95"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5"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F176B8">
        <w:rPr>
          <w:rFonts w:cs="Arial"/>
          <w:noProof/>
          <w:lang w:val="en-US"/>
        </w:rPr>
        <w:drawing>
          <wp:inline distT="0" distB="0" distL="0" distR="0">
            <wp:extent cx="431800" cy="317500"/>
            <wp:effectExtent l="0" t="0" r="0" b="0"/>
            <wp:docPr id="96" name="Bild 96"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6"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F176B8">
        <w:rPr>
          <w:rFonts w:cs="Arial"/>
          <w:noProof/>
          <w:lang w:val="en-US"/>
        </w:rPr>
        <w:drawing>
          <wp:inline distT="0" distB="0" distL="0" distR="0">
            <wp:extent cx="431800" cy="317500"/>
            <wp:effectExtent l="0" t="0" r="0" b="0"/>
            <wp:docPr id="97" name="Bild 97"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7"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00C1503C" w:rsidRPr="00F176B8">
        <w:rPr>
          <w:rFonts w:cs="Arial"/>
          <w:noProof/>
          <w:lang w:val="de-CH"/>
        </w:rPr>
        <w:t xml:space="preserve"> </w:t>
      </w:r>
      <w:r w:rsidR="00C1503C">
        <w:rPr>
          <w:rFonts w:cs="Arial"/>
          <w:noProof/>
          <w:sz w:val="28"/>
          <w:lang w:val="de-CH"/>
        </w:rPr>
        <w:t>Notiere ins Feld Unten ein Ziel das du dir setzen magst. Sende das Dokument deiner Lehrperson.</w:t>
      </w:r>
    </w:p>
    <w:p w:rsidR="0038475B" w:rsidRPr="00437348" w:rsidRDefault="0038475B" w:rsidP="00C1503C">
      <w:pPr>
        <w:ind w:left="1985" w:right="709" w:hanging="1985"/>
        <w:rPr>
          <w:rFonts w:cs="Arial"/>
          <w:sz w:val="28"/>
        </w:rPr>
      </w:pPr>
    </w:p>
    <w:p w:rsidR="0038475B" w:rsidRDefault="0038475B" w:rsidP="0038475B">
      <w:pPr>
        <w:tabs>
          <w:tab w:val="left" w:pos="10065"/>
        </w:tabs>
        <w:spacing w:line="360" w:lineRule="auto"/>
        <w:ind w:right="284"/>
        <w:rPr>
          <w:b/>
          <w:sz w:val="28"/>
        </w:rPr>
      </w:pPr>
    </w:p>
    <w:p w:rsidR="0038475B" w:rsidRPr="002767AC" w:rsidRDefault="0038475B" w:rsidP="008C730B">
      <w:pPr>
        <w:tabs>
          <w:tab w:val="left" w:pos="10065"/>
        </w:tabs>
        <w:spacing w:line="360" w:lineRule="auto"/>
        <w:ind w:right="284"/>
        <w:rPr>
          <w:b/>
          <w:sz w:val="28"/>
        </w:rPr>
      </w:pPr>
    </w:p>
    <w:sectPr w:rsidR="0038475B" w:rsidRPr="002767AC" w:rsidSect="000D328A">
      <w:footerReference w:type="even" r:id="rId16"/>
      <w:footerReference w:type="default" r:id="rId17"/>
      <w:pgSz w:w="11900" w:h="16840"/>
      <w:pgMar w:top="851" w:right="843" w:bottom="567" w:left="1417" w:header="426" w:footer="40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0ED5" w:rsidRDefault="00A40ED5">
      <w:r>
        <w:separator/>
      </w:r>
    </w:p>
  </w:endnote>
  <w:endnote w:type="continuationSeparator" w:id="0">
    <w:p w:rsidR="00A40ED5" w:rsidRDefault="00A40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OpenSymbol">
    <w:altName w:val="Arial Unicode MS"/>
    <w:panose1 w:val="020B0604020202020204"/>
    <w:charset w:val="80"/>
    <w:family w:val="auto"/>
    <w:pitch w:val="default"/>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Gill Sans Light">
    <w:panose1 w:val="020B0302020104020203"/>
    <w:charset w:val="B1"/>
    <w:family w:val="swiss"/>
    <w:pitch w:val="variable"/>
    <w:sig w:usb0="80000A67" w:usb1="00000000" w:usb2="00000000" w:usb3="00000000" w:csb0="000001F7" w:csb1="00000000"/>
  </w:font>
  <w:font w:name="Calibri">
    <w:panose1 w:val="020F0502020204030204"/>
    <w:charset w:val="00"/>
    <w:family w:val="swiss"/>
    <w:pitch w:val="variable"/>
    <w:sig w:usb0="E0002AFF" w:usb1="C000ACFF" w:usb2="00000009" w:usb3="00000000" w:csb0="000001FF" w:csb1="00000000"/>
  </w:font>
  <w:font w:name="DCHBasisschrift">
    <w:panose1 w:val="02000506020000020003"/>
    <w:charset w:val="00"/>
    <w:family w:val="auto"/>
    <w:notTrueType/>
    <w:pitch w:val="variable"/>
    <w:sig w:usb0="00000003" w:usb1="00000001"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34F2" w:rsidRDefault="002534F2" w:rsidP="00B15D93">
    <w:pPr>
      <w:pStyle w:val="Fuzeile"/>
      <w:framePr w:wrap="around" w:vAnchor="text" w:hAnchor="margin" w:xAlign="center" w:y="1"/>
      <w:rPr>
        <w:rStyle w:val="Seitenzahl"/>
      </w:rPr>
    </w:pPr>
    <w:r>
      <w:rPr>
        <w:rStyle w:val="Seitenzahl"/>
      </w:rPr>
      <w:fldChar w:fldCharType="begin"/>
    </w:r>
    <w:r w:rsidR="00A40ED5">
      <w:rPr>
        <w:rStyle w:val="Seitenzahl"/>
      </w:rPr>
      <w:instrText>PAGE</w:instrText>
    </w:r>
    <w:r>
      <w:rPr>
        <w:rStyle w:val="Seitenzahl"/>
      </w:rPr>
      <w:instrText xml:space="preserve">  </w:instrText>
    </w:r>
    <w:r>
      <w:rPr>
        <w:rStyle w:val="Seitenzahl"/>
      </w:rPr>
      <w:fldChar w:fldCharType="end"/>
    </w:r>
  </w:p>
  <w:p w:rsidR="002534F2" w:rsidRDefault="002534F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34F2" w:rsidRDefault="002534F2" w:rsidP="00B15D93">
    <w:pPr>
      <w:pStyle w:val="Fuzeile"/>
      <w:framePr w:wrap="around" w:vAnchor="text" w:hAnchor="margin" w:xAlign="center" w:y="1"/>
      <w:rPr>
        <w:rStyle w:val="Seitenzahl"/>
      </w:rPr>
    </w:pPr>
    <w:r>
      <w:rPr>
        <w:rStyle w:val="Seitenzahl"/>
      </w:rPr>
      <w:fldChar w:fldCharType="begin"/>
    </w:r>
    <w:r w:rsidR="00A40ED5">
      <w:rPr>
        <w:rStyle w:val="Seitenzahl"/>
      </w:rPr>
      <w:instrText>PAGE</w:instrText>
    </w:r>
    <w:r>
      <w:rPr>
        <w:rStyle w:val="Seitenzahl"/>
      </w:rPr>
      <w:instrText xml:space="preserve">  </w:instrText>
    </w:r>
    <w:r>
      <w:rPr>
        <w:rStyle w:val="Seitenzahl"/>
      </w:rPr>
      <w:fldChar w:fldCharType="separate"/>
    </w:r>
    <w:r w:rsidR="00FD34B7">
      <w:rPr>
        <w:rStyle w:val="Seitenzahl"/>
        <w:noProof/>
      </w:rPr>
      <w:t>9</w:t>
    </w:r>
    <w:r>
      <w:rPr>
        <w:rStyle w:val="Seitenzahl"/>
      </w:rPr>
      <w:fldChar w:fldCharType="end"/>
    </w:r>
  </w:p>
  <w:p w:rsidR="002534F2" w:rsidRDefault="002534F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0ED5" w:rsidRDefault="00A40ED5">
      <w:r>
        <w:separator/>
      </w:r>
    </w:p>
  </w:footnote>
  <w:footnote w:type="continuationSeparator" w:id="0">
    <w:p w:rsidR="00A40ED5" w:rsidRDefault="00A40E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16E6BFC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4"/>
    <w:multiLevelType w:val="multilevel"/>
    <w:tmpl w:val="0000000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B753B83"/>
    <w:multiLevelType w:val="hybridMultilevel"/>
    <w:tmpl w:val="9F3AF5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796086C"/>
    <w:multiLevelType w:val="hybridMultilevel"/>
    <w:tmpl w:val="A34C48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E6E1A4B"/>
    <w:multiLevelType w:val="hybridMultilevel"/>
    <w:tmpl w:val="E60CE46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24701B16"/>
    <w:multiLevelType w:val="hybridMultilevel"/>
    <w:tmpl w:val="CB60D89C"/>
    <w:lvl w:ilvl="0" w:tplc="44503F90">
      <w:numFmt w:val="bullet"/>
      <w:lvlText w:val="-"/>
      <w:lvlJc w:val="left"/>
      <w:pPr>
        <w:ind w:left="501" w:hanging="360"/>
      </w:pPr>
      <w:rPr>
        <w:rFonts w:ascii="Cambria" w:eastAsia="Times New Roman" w:hAnsi="Cambria" w:cs="Arial" w:hint="default"/>
      </w:rPr>
    </w:lvl>
    <w:lvl w:ilvl="1" w:tplc="08070003" w:tentative="1">
      <w:start w:val="1"/>
      <w:numFmt w:val="bullet"/>
      <w:lvlText w:val="o"/>
      <w:lvlJc w:val="left"/>
      <w:pPr>
        <w:ind w:left="1221" w:hanging="360"/>
      </w:pPr>
      <w:rPr>
        <w:rFonts w:ascii="Courier New" w:hAnsi="Courier New" w:cs="Courier New" w:hint="default"/>
      </w:rPr>
    </w:lvl>
    <w:lvl w:ilvl="2" w:tplc="08070005" w:tentative="1">
      <w:start w:val="1"/>
      <w:numFmt w:val="bullet"/>
      <w:lvlText w:val=""/>
      <w:lvlJc w:val="left"/>
      <w:pPr>
        <w:ind w:left="1941" w:hanging="360"/>
      </w:pPr>
      <w:rPr>
        <w:rFonts w:ascii="Wingdings" w:hAnsi="Wingdings" w:hint="default"/>
      </w:rPr>
    </w:lvl>
    <w:lvl w:ilvl="3" w:tplc="08070001" w:tentative="1">
      <w:start w:val="1"/>
      <w:numFmt w:val="bullet"/>
      <w:lvlText w:val=""/>
      <w:lvlJc w:val="left"/>
      <w:pPr>
        <w:ind w:left="2661" w:hanging="360"/>
      </w:pPr>
      <w:rPr>
        <w:rFonts w:ascii="Symbol" w:hAnsi="Symbol" w:hint="default"/>
      </w:rPr>
    </w:lvl>
    <w:lvl w:ilvl="4" w:tplc="08070003" w:tentative="1">
      <w:start w:val="1"/>
      <w:numFmt w:val="bullet"/>
      <w:lvlText w:val="o"/>
      <w:lvlJc w:val="left"/>
      <w:pPr>
        <w:ind w:left="3381" w:hanging="360"/>
      </w:pPr>
      <w:rPr>
        <w:rFonts w:ascii="Courier New" w:hAnsi="Courier New" w:cs="Courier New" w:hint="default"/>
      </w:rPr>
    </w:lvl>
    <w:lvl w:ilvl="5" w:tplc="08070005" w:tentative="1">
      <w:start w:val="1"/>
      <w:numFmt w:val="bullet"/>
      <w:lvlText w:val=""/>
      <w:lvlJc w:val="left"/>
      <w:pPr>
        <w:ind w:left="4101" w:hanging="360"/>
      </w:pPr>
      <w:rPr>
        <w:rFonts w:ascii="Wingdings" w:hAnsi="Wingdings" w:hint="default"/>
      </w:rPr>
    </w:lvl>
    <w:lvl w:ilvl="6" w:tplc="08070001" w:tentative="1">
      <w:start w:val="1"/>
      <w:numFmt w:val="bullet"/>
      <w:lvlText w:val=""/>
      <w:lvlJc w:val="left"/>
      <w:pPr>
        <w:ind w:left="4821" w:hanging="360"/>
      </w:pPr>
      <w:rPr>
        <w:rFonts w:ascii="Symbol" w:hAnsi="Symbol" w:hint="default"/>
      </w:rPr>
    </w:lvl>
    <w:lvl w:ilvl="7" w:tplc="08070003" w:tentative="1">
      <w:start w:val="1"/>
      <w:numFmt w:val="bullet"/>
      <w:lvlText w:val="o"/>
      <w:lvlJc w:val="left"/>
      <w:pPr>
        <w:ind w:left="5541" w:hanging="360"/>
      </w:pPr>
      <w:rPr>
        <w:rFonts w:ascii="Courier New" w:hAnsi="Courier New" w:cs="Courier New" w:hint="default"/>
      </w:rPr>
    </w:lvl>
    <w:lvl w:ilvl="8" w:tplc="08070005" w:tentative="1">
      <w:start w:val="1"/>
      <w:numFmt w:val="bullet"/>
      <w:lvlText w:val=""/>
      <w:lvlJc w:val="left"/>
      <w:pPr>
        <w:ind w:left="6261" w:hanging="360"/>
      </w:pPr>
      <w:rPr>
        <w:rFonts w:ascii="Wingdings" w:hAnsi="Wingdings" w:hint="default"/>
      </w:rPr>
    </w:lvl>
  </w:abstractNum>
  <w:abstractNum w:abstractNumId="10" w15:restartNumberingAfterBreak="0">
    <w:nsid w:val="262349E4"/>
    <w:multiLevelType w:val="hybridMultilevel"/>
    <w:tmpl w:val="82A694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ACA3AE3"/>
    <w:multiLevelType w:val="hybridMultilevel"/>
    <w:tmpl w:val="287A1D44"/>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51946DA9"/>
    <w:multiLevelType w:val="hybridMultilevel"/>
    <w:tmpl w:val="915047B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705671C3"/>
    <w:multiLevelType w:val="hybridMultilevel"/>
    <w:tmpl w:val="0BA64064"/>
    <w:lvl w:ilvl="0" w:tplc="51A0DEE2">
      <w:numFmt w:val="bullet"/>
      <w:lvlText w:val="-"/>
      <w:lvlJc w:val="left"/>
      <w:pPr>
        <w:ind w:left="720" w:hanging="360"/>
      </w:pPr>
      <w:rPr>
        <w:rFonts w:ascii="Cambria" w:eastAsia="Times New Roman" w:hAnsi="Cambria"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8"/>
  </w:num>
  <w:num w:numId="2">
    <w:abstractNumId w:val="12"/>
  </w:num>
  <w:num w:numId="3">
    <w:abstractNumId w:val="9"/>
  </w:num>
  <w:num w:numId="4">
    <w:abstractNumId w:val="7"/>
  </w:num>
  <w:num w:numId="5">
    <w:abstractNumId w:val="10"/>
  </w:num>
  <w:num w:numId="6">
    <w:abstractNumId w:val="13"/>
  </w:num>
  <w:num w:numId="7">
    <w:abstractNumId w:val="6"/>
  </w:num>
  <w:num w:numId="8">
    <w:abstractNumId w:val="1"/>
  </w:num>
  <w:num w:numId="9">
    <w:abstractNumId w:val="2"/>
  </w:num>
  <w:num w:numId="10">
    <w:abstractNumId w:val="3"/>
  </w:num>
  <w:num w:numId="11">
    <w:abstractNumId w:val="4"/>
  </w:num>
  <w:num w:numId="12">
    <w:abstractNumId w:val="5"/>
  </w:num>
  <w:num w:numId="13">
    <w:abstractNumId w:val="0"/>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0CD9"/>
    <w:rsid w:val="000009C7"/>
    <w:rsid w:val="00002D01"/>
    <w:rsid w:val="00011798"/>
    <w:rsid w:val="00020605"/>
    <w:rsid w:val="00035779"/>
    <w:rsid w:val="0006696D"/>
    <w:rsid w:val="00076A19"/>
    <w:rsid w:val="00082B99"/>
    <w:rsid w:val="0009368A"/>
    <w:rsid w:val="000A1B63"/>
    <w:rsid w:val="000A255A"/>
    <w:rsid w:val="000A4DF4"/>
    <w:rsid w:val="000A66AF"/>
    <w:rsid w:val="000D328A"/>
    <w:rsid w:val="000E57A1"/>
    <w:rsid w:val="000E72BB"/>
    <w:rsid w:val="000F1E89"/>
    <w:rsid w:val="00100DAD"/>
    <w:rsid w:val="00112BD5"/>
    <w:rsid w:val="00114BFA"/>
    <w:rsid w:val="00120AD6"/>
    <w:rsid w:val="00125504"/>
    <w:rsid w:val="001374AC"/>
    <w:rsid w:val="00184DA7"/>
    <w:rsid w:val="001875BF"/>
    <w:rsid w:val="001A6756"/>
    <w:rsid w:val="001F4AD9"/>
    <w:rsid w:val="00200B10"/>
    <w:rsid w:val="002302E9"/>
    <w:rsid w:val="00244B64"/>
    <w:rsid w:val="002534F2"/>
    <w:rsid w:val="002767AC"/>
    <w:rsid w:val="0028771C"/>
    <w:rsid w:val="002975B6"/>
    <w:rsid w:val="002A5BE3"/>
    <w:rsid w:val="002D126C"/>
    <w:rsid w:val="002F18F3"/>
    <w:rsid w:val="002F3A01"/>
    <w:rsid w:val="00321628"/>
    <w:rsid w:val="00321B40"/>
    <w:rsid w:val="0033150E"/>
    <w:rsid w:val="003625F1"/>
    <w:rsid w:val="0037045B"/>
    <w:rsid w:val="0038475B"/>
    <w:rsid w:val="003A6A8F"/>
    <w:rsid w:val="003B32CB"/>
    <w:rsid w:val="003B4A6B"/>
    <w:rsid w:val="003C10DF"/>
    <w:rsid w:val="003D3433"/>
    <w:rsid w:val="003D3BE3"/>
    <w:rsid w:val="003E7162"/>
    <w:rsid w:val="00412F9B"/>
    <w:rsid w:val="00417687"/>
    <w:rsid w:val="004331C1"/>
    <w:rsid w:val="00437348"/>
    <w:rsid w:val="0044319F"/>
    <w:rsid w:val="004451CB"/>
    <w:rsid w:val="00451936"/>
    <w:rsid w:val="00467ED7"/>
    <w:rsid w:val="004825D8"/>
    <w:rsid w:val="00487199"/>
    <w:rsid w:val="004A1137"/>
    <w:rsid w:val="004A4B88"/>
    <w:rsid w:val="004B1AE0"/>
    <w:rsid w:val="004D1ADE"/>
    <w:rsid w:val="004E3381"/>
    <w:rsid w:val="004F11B8"/>
    <w:rsid w:val="0050354F"/>
    <w:rsid w:val="005201BD"/>
    <w:rsid w:val="005227E9"/>
    <w:rsid w:val="005231FC"/>
    <w:rsid w:val="00526850"/>
    <w:rsid w:val="005436F9"/>
    <w:rsid w:val="0055230B"/>
    <w:rsid w:val="005751C8"/>
    <w:rsid w:val="005932AE"/>
    <w:rsid w:val="005B3B0E"/>
    <w:rsid w:val="005C42A5"/>
    <w:rsid w:val="005E1F20"/>
    <w:rsid w:val="005E7CCB"/>
    <w:rsid w:val="005F3AD9"/>
    <w:rsid w:val="005F7F1B"/>
    <w:rsid w:val="00615C33"/>
    <w:rsid w:val="00635C5F"/>
    <w:rsid w:val="0065121A"/>
    <w:rsid w:val="00655FAE"/>
    <w:rsid w:val="00662F11"/>
    <w:rsid w:val="00665F81"/>
    <w:rsid w:val="006C35BC"/>
    <w:rsid w:val="006C41B0"/>
    <w:rsid w:val="006C5831"/>
    <w:rsid w:val="006E02AA"/>
    <w:rsid w:val="00731D35"/>
    <w:rsid w:val="00761919"/>
    <w:rsid w:val="00774408"/>
    <w:rsid w:val="00776424"/>
    <w:rsid w:val="00793CEE"/>
    <w:rsid w:val="007F53F9"/>
    <w:rsid w:val="007F5F4C"/>
    <w:rsid w:val="00816C81"/>
    <w:rsid w:val="00820474"/>
    <w:rsid w:val="00831C47"/>
    <w:rsid w:val="00863731"/>
    <w:rsid w:val="008773D2"/>
    <w:rsid w:val="00894792"/>
    <w:rsid w:val="008A589E"/>
    <w:rsid w:val="008B0B30"/>
    <w:rsid w:val="008B502B"/>
    <w:rsid w:val="008C730B"/>
    <w:rsid w:val="008D27C4"/>
    <w:rsid w:val="00900E06"/>
    <w:rsid w:val="00917CEB"/>
    <w:rsid w:val="00921764"/>
    <w:rsid w:val="00931E8A"/>
    <w:rsid w:val="0094463E"/>
    <w:rsid w:val="009857A1"/>
    <w:rsid w:val="00987E0E"/>
    <w:rsid w:val="00991C0D"/>
    <w:rsid w:val="009B78C2"/>
    <w:rsid w:val="009D0DAA"/>
    <w:rsid w:val="009D69FE"/>
    <w:rsid w:val="009E4569"/>
    <w:rsid w:val="009F7D19"/>
    <w:rsid w:val="00A0458C"/>
    <w:rsid w:val="00A1498D"/>
    <w:rsid w:val="00A161EF"/>
    <w:rsid w:val="00A40ED5"/>
    <w:rsid w:val="00A53D3C"/>
    <w:rsid w:val="00A55F32"/>
    <w:rsid w:val="00A80F31"/>
    <w:rsid w:val="00A86E36"/>
    <w:rsid w:val="00A92CAE"/>
    <w:rsid w:val="00AA5AE4"/>
    <w:rsid w:val="00AB1DC1"/>
    <w:rsid w:val="00AB62DA"/>
    <w:rsid w:val="00AC3459"/>
    <w:rsid w:val="00B035FF"/>
    <w:rsid w:val="00B1131E"/>
    <w:rsid w:val="00B130E6"/>
    <w:rsid w:val="00B13679"/>
    <w:rsid w:val="00B15D93"/>
    <w:rsid w:val="00B44789"/>
    <w:rsid w:val="00B6202B"/>
    <w:rsid w:val="00B80700"/>
    <w:rsid w:val="00B878D9"/>
    <w:rsid w:val="00B90D99"/>
    <w:rsid w:val="00B97C9A"/>
    <w:rsid w:val="00BA1509"/>
    <w:rsid w:val="00BD0923"/>
    <w:rsid w:val="00BD0AC9"/>
    <w:rsid w:val="00BD1B73"/>
    <w:rsid w:val="00BD60F9"/>
    <w:rsid w:val="00BF3DB1"/>
    <w:rsid w:val="00C12E19"/>
    <w:rsid w:val="00C1503C"/>
    <w:rsid w:val="00C2775C"/>
    <w:rsid w:val="00C568E2"/>
    <w:rsid w:val="00C80EF8"/>
    <w:rsid w:val="00C81718"/>
    <w:rsid w:val="00C9414B"/>
    <w:rsid w:val="00CD30B8"/>
    <w:rsid w:val="00D139B1"/>
    <w:rsid w:val="00D15B55"/>
    <w:rsid w:val="00D42D35"/>
    <w:rsid w:val="00D55876"/>
    <w:rsid w:val="00D9551E"/>
    <w:rsid w:val="00DC7770"/>
    <w:rsid w:val="00DD0621"/>
    <w:rsid w:val="00DF74BF"/>
    <w:rsid w:val="00E2412F"/>
    <w:rsid w:val="00E263DC"/>
    <w:rsid w:val="00E2734B"/>
    <w:rsid w:val="00E67F45"/>
    <w:rsid w:val="00E72323"/>
    <w:rsid w:val="00E8215F"/>
    <w:rsid w:val="00E925CB"/>
    <w:rsid w:val="00E9523F"/>
    <w:rsid w:val="00EC5909"/>
    <w:rsid w:val="00EF0630"/>
    <w:rsid w:val="00EF3581"/>
    <w:rsid w:val="00F034CE"/>
    <w:rsid w:val="00F176B8"/>
    <w:rsid w:val="00F17707"/>
    <w:rsid w:val="00F37DB9"/>
    <w:rsid w:val="00F81F48"/>
    <w:rsid w:val="00F87E2D"/>
    <w:rsid w:val="00F901DF"/>
    <w:rsid w:val="00FA385D"/>
    <w:rsid w:val="00FC22CE"/>
    <w:rsid w:val="00FD34B7"/>
    <w:rsid w:val="00FF4751"/>
  </w:rsids>
  <m:mathPr>
    <m:mathFont m:val="Cambria Math"/>
    <m:brkBin m:val="before"/>
    <m:brkBinSub m:val="--"/>
    <m:smallFrac m:val="0"/>
    <m:dispDef m:val="0"/>
    <m:lMargin m:val="0"/>
    <m:rMargin m:val="0"/>
    <m:wrapRight/>
    <m:intLim m:val="subSup"/>
    <m:naryLim m:val="subSup"/>
  </m:mathPr>
  <w:themeFontLang w:val="de-C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chartTrackingRefBased/>
  <w15:docId w15:val="{D6680D26-D0B6-8145-B471-B5493AEA6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Times New Roman"/>
        <w:lang w:val="de-CH"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5B7D56"/>
    <w:rPr>
      <w:sz w:val="24"/>
      <w:szCs w:val="24"/>
      <w:lang w:val="de-DE" w:eastAsia="en-US"/>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table" w:styleId="Tabellenraster">
    <w:name w:val="Table Grid"/>
    <w:basedOn w:val="NormaleTabelle"/>
    <w:uiPriority w:val="59"/>
    <w:rsid w:val="004A230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uzeile">
    <w:name w:val="footer"/>
    <w:basedOn w:val="Standard"/>
    <w:link w:val="FuzeileZchn"/>
    <w:uiPriority w:val="99"/>
    <w:unhideWhenUsed/>
    <w:rsid w:val="00F731A0"/>
    <w:pPr>
      <w:tabs>
        <w:tab w:val="center" w:pos="4536"/>
        <w:tab w:val="right" w:pos="9072"/>
      </w:tabs>
    </w:pPr>
  </w:style>
  <w:style w:type="character" w:customStyle="1" w:styleId="FuzeileZchn">
    <w:name w:val="Fußzeile Zchn"/>
    <w:link w:val="Fuzeile"/>
    <w:uiPriority w:val="99"/>
    <w:rsid w:val="00F731A0"/>
    <w:rPr>
      <w:sz w:val="24"/>
      <w:szCs w:val="24"/>
      <w:lang w:eastAsia="en-US"/>
    </w:rPr>
  </w:style>
  <w:style w:type="character" w:styleId="Seitenzahl">
    <w:name w:val="page number"/>
    <w:basedOn w:val="Absatz-Standardschriftart"/>
    <w:uiPriority w:val="99"/>
    <w:semiHidden/>
    <w:unhideWhenUsed/>
    <w:rsid w:val="00F731A0"/>
  </w:style>
  <w:style w:type="paragraph" w:styleId="Kopfzeile">
    <w:name w:val="header"/>
    <w:basedOn w:val="Standard"/>
    <w:link w:val="KopfzeileZchn"/>
    <w:uiPriority w:val="99"/>
    <w:unhideWhenUsed/>
    <w:rsid w:val="00D42D35"/>
    <w:pPr>
      <w:tabs>
        <w:tab w:val="center" w:pos="4536"/>
        <w:tab w:val="right" w:pos="9072"/>
      </w:tabs>
    </w:pPr>
  </w:style>
  <w:style w:type="character" w:customStyle="1" w:styleId="KopfzeileZchn">
    <w:name w:val="Kopfzeile Zchn"/>
    <w:link w:val="Kopfzeile"/>
    <w:uiPriority w:val="99"/>
    <w:rsid w:val="00D42D35"/>
    <w:rPr>
      <w:sz w:val="24"/>
      <w:szCs w:val="24"/>
      <w:lang w:val="de-DE" w:eastAsia="en-US"/>
    </w:rPr>
  </w:style>
  <w:style w:type="table" w:customStyle="1" w:styleId="NormaleTabe">
    <w:name w:val="Normale Tabe"/>
    <w:uiPriority w:val="99"/>
    <w:semiHidden/>
    <w:rsid w:val="00C80EF8"/>
    <w:rPr>
      <w:rFonts w:ascii="Times New Roman" w:eastAsia="Times New Roman" w:hAnsi="Times New Roman"/>
      <w:lang w:val="de-DE" w:eastAsia="en-US"/>
    </w:rPr>
    <w:tblPr>
      <w:tblInd w:w="0" w:type="dxa"/>
      <w:tblCellMar>
        <w:top w:w="0" w:type="dxa"/>
        <w:left w:w="108" w:type="dxa"/>
        <w:bottom w:w="0" w:type="dxa"/>
        <w:right w:w="108" w:type="dxa"/>
      </w:tblCellMar>
    </w:tblPr>
  </w:style>
  <w:style w:type="paragraph" w:customStyle="1" w:styleId="Kopfze">
    <w:name w:val="Kopfze"/>
    <w:basedOn w:val="Standard"/>
    <w:uiPriority w:val="99"/>
    <w:rsid w:val="00C80EF8"/>
    <w:pPr>
      <w:tabs>
        <w:tab w:val="center" w:pos="4536"/>
        <w:tab w:val="right" w:pos="9072"/>
      </w:tabs>
      <w:jc w:val="both"/>
    </w:pPr>
    <w:rPr>
      <w:rFonts w:ascii="Gill Sans Light" w:eastAsia="Times New Roman" w:hAnsi="Gill Sans Light"/>
      <w:lang w:eastAsia="de-DE"/>
    </w:rPr>
  </w:style>
  <w:style w:type="paragraph" w:styleId="FarbigeListe-Akzent1">
    <w:name w:val="Colorful List Accent 1"/>
    <w:basedOn w:val="Standard"/>
    <w:uiPriority w:val="34"/>
    <w:qFormat/>
    <w:rsid w:val="0033150E"/>
    <w:pPr>
      <w:ind w:left="720"/>
      <w:contextualSpacing/>
    </w:pPr>
    <w:rPr>
      <w:rFonts w:ascii="Calibri" w:eastAsia="Calibri" w:hAnsi="Calibri"/>
    </w:rPr>
  </w:style>
  <w:style w:type="character" w:styleId="Hyperlink">
    <w:name w:val="Hyperlink"/>
    <w:uiPriority w:val="99"/>
    <w:unhideWhenUsed/>
    <w:rsid w:val="00417687"/>
    <w:rPr>
      <w:color w:val="0000FF"/>
      <w:u w:val="single"/>
    </w:rPr>
  </w:style>
  <w:style w:type="character" w:styleId="BesuchterLink">
    <w:name w:val="FollowedHyperlink"/>
    <w:uiPriority w:val="99"/>
    <w:semiHidden/>
    <w:unhideWhenUsed/>
    <w:rsid w:val="00FD34B7"/>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windows-1252"/>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earningapps.org/watch?v=pka9aamtc20"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earningapps.org/watch?v=pjfwrhku320"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arningapps.org/watch?v=p49ozf6w320" TargetMode="Externa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hyperlink" Target="https://learningapps.org/watch?v=pusogkg1a2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learningapps.org/watch?v=pfw06guga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1\Carlo\LOKALE~1\Temp\Geschichten_Klassierung_Vorlage_BG.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8795BE-3D90-AD4E-B6E0-7D098B4E97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C:\DOKUME~1\Carlo\LOKALE~1\Temp\Geschichten_Klassierung_Vorlage_BG.dot</Template>
  <TotalTime>0</TotalTime>
  <Pages>9</Pages>
  <Words>1519</Words>
  <Characters>9574</Characters>
  <Application>Microsoft Office Word</Application>
  <DocSecurity>0</DocSecurity>
  <Lines>79</Lines>
  <Paragraphs>22</Paragraphs>
  <ScaleCrop>false</ScaleCrop>
  <HeadingPairs>
    <vt:vector size="2" baseType="variant">
      <vt:variant>
        <vt:lpstr>Titel</vt:lpstr>
      </vt:variant>
      <vt:variant>
        <vt:i4>1</vt:i4>
      </vt:variant>
    </vt:vector>
  </HeadingPairs>
  <TitlesOfParts>
    <vt:vector size="1" baseType="lpstr">
      <vt:lpstr>Themen:</vt:lpstr>
    </vt:vector>
  </TitlesOfParts>
  <Company>reto pfirter</Company>
  <LinksUpToDate>false</LinksUpToDate>
  <CharactersWithSpaces>11071</CharactersWithSpaces>
  <SharedDoc>false</SharedDoc>
  <HLinks>
    <vt:vector size="582" baseType="variant">
      <vt:variant>
        <vt:i4>720971</vt:i4>
      </vt:variant>
      <vt:variant>
        <vt:i4>12</vt:i4>
      </vt:variant>
      <vt:variant>
        <vt:i4>0</vt:i4>
      </vt:variant>
      <vt:variant>
        <vt:i4>5</vt:i4>
      </vt:variant>
      <vt:variant>
        <vt:lpwstr>https://learningapps.org/watch?v=pfw06guga20</vt:lpwstr>
      </vt:variant>
      <vt:variant>
        <vt:lpwstr/>
      </vt:variant>
      <vt:variant>
        <vt:i4>5242970</vt:i4>
      </vt:variant>
      <vt:variant>
        <vt:i4>9</vt:i4>
      </vt:variant>
      <vt:variant>
        <vt:i4>0</vt:i4>
      </vt:variant>
      <vt:variant>
        <vt:i4>5</vt:i4>
      </vt:variant>
      <vt:variant>
        <vt:lpwstr>https://learningapps.org/watch?v=pka9aamtc20</vt:lpwstr>
      </vt:variant>
      <vt:variant>
        <vt:lpwstr/>
      </vt:variant>
      <vt:variant>
        <vt:i4>1179677</vt:i4>
      </vt:variant>
      <vt:variant>
        <vt:i4>6</vt:i4>
      </vt:variant>
      <vt:variant>
        <vt:i4>0</vt:i4>
      </vt:variant>
      <vt:variant>
        <vt:i4>5</vt:i4>
      </vt:variant>
      <vt:variant>
        <vt:lpwstr>https://learningapps.org/watch?v=pjfwrhku320</vt:lpwstr>
      </vt:variant>
      <vt:variant>
        <vt:lpwstr/>
      </vt:variant>
      <vt:variant>
        <vt:i4>1572951</vt:i4>
      </vt:variant>
      <vt:variant>
        <vt:i4>3</vt:i4>
      </vt:variant>
      <vt:variant>
        <vt:i4>0</vt:i4>
      </vt:variant>
      <vt:variant>
        <vt:i4>5</vt:i4>
      </vt:variant>
      <vt:variant>
        <vt:lpwstr>https://learningapps.org/watch?v=p49ozf6w320</vt:lpwstr>
      </vt:variant>
      <vt:variant>
        <vt:lpwstr/>
      </vt:variant>
      <vt:variant>
        <vt:i4>4980829</vt:i4>
      </vt:variant>
      <vt:variant>
        <vt:i4>0</vt:i4>
      </vt:variant>
      <vt:variant>
        <vt:i4>0</vt:i4>
      </vt:variant>
      <vt:variant>
        <vt:i4>5</vt:i4>
      </vt:variant>
      <vt:variant>
        <vt:lpwstr>https://learningapps.org/watch?v=pusogkg1a20</vt:lpwstr>
      </vt:variant>
      <vt:variant>
        <vt:lpwstr/>
      </vt:variant>
      <vt:variant>
        <vt:i4>5242885</vt:i4>
      </vt:variant>
      <vt:variant>
        <vt:i4>3403</vt:i4>
      </vt:variant>
      <vt:variant>
        <vt:i4>1025</vt:i4>
      </vt:variant>
      <vt:variant>
        <vt:i4>1</vt:i4>
      </vt:variant>
      <vt:variant>
        <vt:lpwstr>bege_bez_rgb_50mm</vt:lpwstr>
      </vt:variant>
      <vt:variant>
        <vt:lpwstr/>
      </vt:variant>
      <vt:variant>
        <vt:i4>2162809</vt:i4>
      </vt:variant>
      <vt:variant>
        <vt:i4>3466</vt:i4>
      </vt:variant>
      <vt:variant>
        <vt:i4>1026</vt:i4>
      </vt:variant>
      <vt:variant>
        <vt:i4>1</vt:i4>
      </vt:variant>
      <vt:variant>
        <vt:lpwstr>BG_LTB_Button1</vt:lpwstr>
      </vt:variant>
      <vt:variant>
        <vt:lpwstr/>
      </vt:variant>
      <vt:variant>
        <vt:i4>2162809</vt:i4>
      </vt:variant>
      <vt:variant>
        <vt:i4>3750</vt:i4>
      </vt:variant>
      <vt:variant>
        <vt:i4>1027</vt:i4>
      </vt:variant>
      <vt:variant>
        <vt:i4>1</vt:i4>
      </vt:variant>
      <vt:variant>
        <vt:lpwstr>BG_LTB_Button1</vt:lpwstr>
      </vt:variant>
      <vt:variant>
        <vt:lpwstr/>
      </vt:variant>
      <vt:variant>
        <vt:i4>2162809</vt:i4>
      </vt:variant>
      <vt:variant>
        <vt:i4>3751</vt:i4>
      </vt:variant>
      <vt:variant>
        <vt:i4>1028</vt:i4>
      </vt:variant>
      <vt:variant>
        <vt:i4>1</vt:i4>
      </vt:variant>
      <vt:variant>
        <vt:lpwstr>BG_LTB_Button1</vt:lpwstr>
      </vt:variant>
      <vt:variant>
        <vt:lpwstr/>
      </vt:variant>
      <vt:variant>
        <vt:i4>2162809</vt:i4>
      </vt:variant>
      <vt:variant>
        <vt:i4>3934</vt:i4>
      </vt:variant>
      <vt:variant>
        <vt:i4>1029</vt:i4>
      </vt:variant>
      <vt:variant>
        <vt:i4>1</vt:i4>
      </vt:variant>
      <vt:variant>
        <vt:lpwstr>BG_LTB_Button1</vt:lpwstr>
      </vt:variant>
      <vt:variant>
        <vt:lpwstr/>
      </vt:variant>
      <vt:variant>
        <vt:i4>2162809</vt:i4>
      </vt:variant>
      <vt:variant>
        <vt:i4>3935</vt:i4>
      </vt:variant>
      <vt:variant>
        <vt:i4>1030</vt:i4>
      </vt:variant>
      <vt:variant>
        <vt:i4>1</vt:i4>
      </vt:variant>
      <vt:variant>
        <vt:lpwstr>BG_LTB_Button1</vt:lpwstr>
      </vt:variant>
      <vt:variant>
        <vt:lpwstr/>
      </vt:variant>
      <vt:variant>
        <vt:i4>2162809</vt:i4>
      </vt:variant>
      <vt:variant>
        <vt:i4>3936</vt:i4>
      </vt:variant>
      <vt:variant>
        <vt:i4>1031</vt:i4>
      </vt:variant>
      <vt:variant>
        <vt:i4>1</vt:i4>
      </vt:variant>
      <vt:variant>
        <vt:lpwstr>BG_LTB_Button1</vt:lpwstr>
      </vt:variant>
      <vt:variant>
        <vt:lpwstr/>
      </vt:variant>
      <vt:variant>
        <vt:i4>5242885</vt:i4>
      </vt:variant>
      <vt:variant>
        <vt:i4>4186</vt:i4>
      </vt:variant>
      <vt:variant>
        <vt:i4>1032</vt:i4>
      </vt:variant>
      <vt:variant>
        <vt:i4>1</vt:i4>
      </vt:variant>
      <vt:variant>
        <vt:lpwstr>bege_bez_rgb_50mm</vt:lpwstr>
      </vt:variant>
      <vt:variant>
        <vt:lpwstr/>
      </vt:variant>
      <vt:variant>
        <vt:i4>2162809</vt:i4>
      </vt:variant>
      <vt:variant>
        <vt:i4>4237</vt:i4>
      </vt:variant>
      <vt:variant>
        <vt:i4>1033</vt:i4>
      </vt:variant>
      <vt:variant>
        <vt:i4>1</vt:i4>
      </vt:variant>
      <vt:variant>
        <vt:lpwstr>BG_LTB_Button1</vt:lpwstr>
      </vt:variant>
      <vt:variant>
        <vt:lpwstr/>
      </vt:variant>
      <vt:variant>
        <vt:i4>2162809</vt:i4>
      </vt:variant>
      <vt:variant>
        <vt:i4>4699</vt:i4>
      </vt:variant>
      <vt:variant>
        <vt:i4>1034</vt:i4>
      </vt:variant>
      <vt:variant>
        <vt:i4>1</vt:i4>
      </vt:variant>
      <vt:variant>
        <vt:lpwstr>BG_LTB_Button1</vt:lpwstr>
      </vt:variant>
      <vt:variant>
        <vt:lpwstr/>
      </vt:variant>
      <vt:variant>
        <vt:i4>2162809</vt:i4>
      </vt:variant>
      <vt:variant>
        <vt:i4>4700</vt:i4>
      </vt:variant>
      <vt:variant>
        <vt:i4>1035</vt:i4>
      </vt:variant>
      <vt:variant>
        <vt:i4>1</vt:i4>
      </vt:variant>
      <vt:variant>
        <vt:lpwstr>BG_LTB_Button1</vt:lpwstr>
      </vt:variant>
      <vt:variant>
        <vt:lpwstr/>
      </vt:variant>
      <vt:variant>
        <vt:i4>2162809</vt:i4>
      </vt:variant>
      <vt:variant>
        <vt:i4>5052</vt:i4>
      </vt:variant>
      <vt:variant>
        <vt:i4>1036</vt:i4>
      </vt:variant>
      <vt:variant>
        <vt:i4>1</vt:i4>
      </vt:variant>
      <vt:variant>
        <vt:lpwstr>BG_LTB_Button1</vt:lpwstr>
      </vt:variant>
      <vt:variant>
        <vt:lpwstr/>
      </vt:variant>
      <vt:variant>
        <vt:i4>2162809</vt:i4>
      </vt:variant>
      <vt:variant>
        <vt:i4>5053</vt:i4>
      </vt:variant>
      <vt:variant>
        <vt:i4>1037</vt:i4>
      </vt:variant>
      <vt:variant>
        <vt:i4>1</vt:i4>
      </vt:variant>
      <vt:variant>
        <vt:lpwstr>BG_LTB_Button1</vt:lpwstr>
      </vt:variant>
      <vt:variant>
        <vt:lpwstr/>
      </vt:variant>
      <vt:variant>
        <vt:i4>2162809</vt:i4>
      </vt:variant>
      <vt:variant>
        <vt:i4>5054</vt:i4>
      </vt:variant>
      <vt:variant>
        <vt:i4>1038</vt:i4>
      </vt:variant>
      <vt:variant>
        <vt:i4>1</vt:i4>
      </vt:variant>
      <vt:variant>
        <vt:lpwstr>BG_LTB_Button1</vt:lpwstr>
      </vt:variant>
      <vt:variant>
        <vt:lpwstr/>
      </vt:variant>
      <vt:variant>
        <vt:i4>5242885</vt:i4>
      </vt:variant>
      <vt:variant>
        <vt:i4>5320</vt:i4>
      </vt:variant>
      <vt:variant>
        <vt:i4>1039</vt:i4>
      </vt:variant>
      <vt:variant>
        <vt:i4>1</vt:i4>
      </vt:variant>
      <vt:variant>
        <vt:lpwstr>bege_bez_rgb_50mm</vt:lpwstr>
      </vt:variant>
      <vt:variant>
        <vt:lpwstr/>
      </vt:variant>
      <vt:variant>
        <vt:i4>2162809</vt:i4>
      </vt:variant>
      <vt:variant>
        <vt:i4>5374</vt:i4>
      </vt:variant>
      <vt:variant>
        <vt:i4>1040</vt:i4>
      </vt:variant>
      <vt:variant>
        <vt:i4>1</vt:i4>
      </vt:variant>
      <vt:variant>
        <vt:lpwstr>BG_LTB_Button1</vt:lpwstr>
      </vt:variant>
      <vt:variant>
        <vt:lpwstr/>
      </vt:variant>
      <vt:variant>
        <vt:i4>2162809</vt:i4>
      </vt:variant>
      <vt:variant>
        <vt:i4>5489</vt:i4>
      </vt:variant>
      <vt:variant>
        <vt:i4>1041</vt:i4>
      </vt:variant>
      <vt:variant>
        <vt:i4>1</vt:i4>
      </vt:variant>
      <vt:variant>
        <vt:lpwstr>BG_LTB_Button1</vt:lpwstr>
      </vt:variant>
      <vt:variant>
        <vt:lpwstr/>
      </vt:variant>
      <vt:variant>
        <vt:i4>2162809</vt:i4>
      </vt:variant>
      <vt:variant>
        <vt:i4>5490</vt:i4>
      </vt:variant>
      <vt:variant>
        <vt:i4>1042</vt:i4>
      </vt:variant>
      <vt:variant>
        <vt:i4>1</vt:i4>
      </vt:variant>
      <vt:variant>
        <vt:lpwstr>BG_LTB_Button1</vt:lpwstr>
      </vt:variant>
      <vt:variant>
        <vt:lpwstr/>
      </vt:variant>
      <vt:variant>
        <vt:i4>2162809</vt:i4>
      </vt:variant>
      <vt:variant>
        <vt:i4>5666</vt:i4>
      </vt:variant>
      <vt:variant>
        <vt:i4>1043</vt:i4>
      </vt:variant>
      <vt:variant>
        <vt:i4>1</vt:i4>
      </vt:variant>
      <vt:variant>
        <vt:lpwstr>BG_LTB_Button1</vt:lpwstr>
      </vt:variant>
      <vt:variant>
        <vt:lpwstr/>
      </vt:variant>
      <vt:variant>
        <vt:i4>2162809</vt:i4>
      </vt:variant>
      <vt:variant>
        <vt:i4>5667</vt:i4>
      </vt:variant>
      <vt:variant>
        <vt:i4>1044</vt:i4>
      </vt:variant>
      <vt:variant>
        <vt:i4>1</vt:i4>
      </vt:variant>
      <vt:variant>
        <vt:lpwstr>BG_LTB_Button1</vt:lpwstr>
      </vt:variant>
      <vt:variant>
        <vt:lpwstr/>
      </vt:variant>
      <vt:variant>
        <vt:i4>2162809</vt:i4>
      </vt:variant>
      <vt:variant>
        <vt:i4>5668</vt:i4>
      </vt:variant>
      <vt:variant>
        <vt:i4>1045</vt:i4>
      </vt:variant>
      <vt:variant>
        <vt:i4>1</vt:i4>
      </vt:variant>
      <vt:variant>
        <vt:lpwstr>BG_LTB_Button1</vt:lpwstr>
      </vt:variant>
      <vt:variant>
        <vt:lpwstr/>
      </vt:variant>
      <vt:variant>
        <vt:i4>5242885</vt:i4>
      </vt:variant>
      <vt:variant>
        <vt:i4>5776</vt:i4>
      </vt:variant>
      <vt:variant>
        <vt:i4>1046</vt:i4>
      </vt:variant>
      <vt:variant>
        <vt:i4>1</vt:i4>
      </vt:variant>
      <vt:variant>
        <vt:lpwstr>bege_bez_rgb_50mm</vt:lpwstr>
      </vt:variant>
      <vt:variant>
        <vt:lpwstr/>
      </vt:variant>
      <vt:variant>
        <vt:i4>2162809</vt:i4>
      </vt:variant>
      <vt:variant>
        <vt:i4>5829</vt:i4>
      </vt:variant>
      <vt:variant>
        <vt:i4>1047</vt:i4>
      </vt:variant>
      <vt:variant>
        <vt:i4>1</vt:i4>
      </vt:variant>
      <vt:variant>
        <vt:lpwstr>BG_LTB_Button1</vt:lpwstr>
      </vt:variant>
      <vt:variant>
        <vt:lpwstr/>
      </vt:variant>
      <vt:variant>
        <vt:i4>2162809</vt:i4>
      </vt:variant>
      <vt:variant>
        <vt:i4>5955</vt:i4>
      </vt:variant>
      <vt:variant>
        <vt:i4>1048</vt:i4>
      </vt:variant>
      <vt:variant>
        <vt:i4>1</vt:i4>
      </vt:variant>
      <vt:variant>
        <vt:lpwstr>BG_LTB_Button1</vt:lpwstr>
      </vt:variant>
      <vt:variant>
        <vt:lpwstr/>
      </vt:variant>
      <vt:variant>
        <vt:i4>2162809</vt:i4>
      </vt:variant>
      <vt:variant>
        <vt:i4>5956</vt:i4>
      </vt:variant>
      <vt:variant>
        <vt:i4>1049</vt:i4>
      </vt:variant>
      <vt:variant>
        <vt:i4>1</vt:i4>
      </vt:variant>
      <vt:variant>
        <vt:lpwstr>BG_LTB_Button1</vt:lpwstr>
      </vt:variant>
      <vt:variant>
        <vt:lpwstr/>
      </vt:variant>
      <vt:variant>
        <vt:i4>2162809</vt:i4>
      </vt:variant>
      <vt:variant>
        <vt:i4>6079</vt:i4>
      </vt:variant>
      <vt:variant>
        <vt:i4>1050</vt:i4>
      </vt:variant>
      <vt:variant>
        <vt:i4>1</vt:i4>
      </vt:variant>
      <vt:variant>
        <vt:lpwstr>BG_LTB_Button1</vt:lpwstr>
      </vt:variant>
      <vt:variant>
        <vt:lpwstr/>
      </vt:variant>
      <vt:variant>
        <vt:i4>2162809</vt:i4>
      </vt:variant>
      <vt:variant>
        <vt:i4>6080</vt:i4>
      </vt:variant>
      <vt:variant>
        <vt:i4>1051</vt:i4>
      </vt:variant>
      <vt:variant>
        <vt:i4>1</vt:i4>
      </vt:variant>
      <vt:variant>
        <vt:lpwstr>BG_LTB_Button1</vt:lpwstr>
      </vt:variant>
      <vt:variant>
        <vt:lpwstr/>
      </vt:variant>
      <vt:variant>
        <vt:i4>2162809</vt:i4>
      </vt:variant>
      <vt:variant>
        <vt:i4>6081</vt:i4>
      </vt:variant>
      <vt:variant>
        <vt:i4>1052</vt:i4>
      </vt:variant>
      <vt:variant>
        <vt:i4>1</vt:i4>
      </vt:variant>
      <vt:variant>
        <vt:lpwstr>BG_LTB_Button1</vt:lpwstr>
      </vt:variant>
      <vt:variant>
        <vt:lpwstr/>
      </vt:variant>
      <vt:variant>
        <vt:i4>5242885</vt:i4>
      </vt:variant>
      <vt:variant>
        <vt:i4>6278</vt:i4>
      </vt:variant>
      <vt:variant>
        <vt:i4>1053</vt:i4>
      </vt:variant>
      <vt:variant>
        <vt:i4>1</vt:i4>
      </vt:variant>
      <vt:variant>
        <vt:lpwstr>bege_bez_rgb_50mm</vt:lpwstr>
      </vt:variant>
      <vt:variant>
        <vt:lpwstr/>
      </vt:variant>
      <vt:variant>
        <vt:i4>2162809</vt:i4>
      </vt:variant>
      <vt:variant>
        <vt:i4>6328</vt:i4>
      </vt:variant>
      <vt:variant>
        <vt:i4>1054</vt:i4>
      </vt:variant>
      <vt:variant>
        <vt:i4>1</vt:i4>
      </vt:variant>
      <vt:variant>
        <vt:lpwstr>BG_LTB_Button1</vt:lpwstr>
      </vt:variant>
      <vt:variant>
        <vt:lpwstr/>
      </vt:variant>
      <vt:variant>
        <vt:i4>2162809</vt:i4>
      </vt:variant>
      <vt:variant>
        <vt:i4>6425</vt:i4>
      </vt:variant>
      <vt:variant>
        <vt:i4>1055</vt:i4>
      </vt:variant>
      <vt:variant>
        <vt:i4>1</vt:i4>
      </vt:variant>
      <vt:variant>
        <vt:lpwstr>BG_LTB_Button1</vt:lpwstr>
      </vt:variant>
      <vt:variant>
        <vt:lpwstr/>
      </vt:variant>
      <vt:variant>
        <vt:i4>2162809</vt:i4>
      </vt:variant>
      <vt:variant>
        <vt:i4>6426</vt:i4>
      </vt:variant>
      <vt:variant>
        <vt:i4>1056</vt:i4>
      </vt:variant>
      <vt:variant>
        <vt:i4>1</vt:i4>
      </vt:variant>
      <vt:variant>
        <vt:lpwstr>BG_LTB_Button1</vt:lpwstr>
      </vt:variant>
      <vt:variant>
        <vt:lpwstr/>
      </vt:variant>
      <vt:variant>
        <vt:i4>2162809</vt:i4>
      </vt:variant>
      <vt:variant>
        <vt:i4>6753</vt:i4>
      </vt:variant>
      <vt:variant>
        <vt:i4>1057</vt:i4>
      </vt:variant>
      <vt:variant>
        <vt:i4>1</vt:i4>
      </vt:variant>
      <vt:variant>
        <vt:lpwstr>BG_LTB_Button1</vt:lpwstr>
      </vt:variant>
      <vt:variant>
        <vt:lpwstr/>
      </vt:variant>
      <vt:variant>
        <vt:i4>2162809</vt:i4>
      </vt:variant>
      <vt:variant>
        <vt:i4>6754</vt:i4>
      </vt:variant>
      <vt:variant>
        <vt:i4>1058</vt:i4>
      </vt:variant>
      <vt:variant>
        <vt:i4>1</vt:i4>
      </vt:variant>
      <vt:variant>
        <vt:lpwstr>BG_LTB_Button1</vt:lpwstr>
      </vt:variant>
      <vt:variant>
        <vt:lpwstr/>
      </vt:variant>
      <vt:variant>
        <vt:i4>2162809</vt:i4>
      </vt:variant>
      <vt:variant>
        <vt:i4>6755</vt:i4>
      </vt:variant>
      <vt:variant>
        <vt:i4>1059</vt:i4>
      </vt:variant>
      <vt:variant>
        <vt:i4>1</vt:i4>
      </vt:variant>
      <vt:variant>
        <vt:lpwstr>BG_LTB_Button1</vt:lpwstr>
      </vt:variant>
      <vt:variant>
        <vt:lpwstr/>
      </vt:variant>
      <vt:variant>
        <vt:i4>5242885</vt:i4>
      </vt:variant>
      <vt:variant>
        <vt:i4>6868</vt:i4>
      </vt:variant>
      <vt:variant>
        <vt:i4>1060</vt:i4>
      </vt:variant>
      <vt:variant>
        <vt:i4>1</vt:i4>
      </vt:variant>
      <vt:variant>
        <vt:lpwstr>bege_bez_rgb_50mm</vt:lpwstr>
      </vt:variant>
      <vt:variant>
        <vt:lpwstr/>
      </vt:variant>
      <vt:variant>
        <vt:i4>5242885</vt:i4>
      </vt:variant>
      <vt:variant>
        <vt:i4>7913</vt:i4>
      </vt:variant>
      <vt:variant>
        <vt:i4>1067</vt:i4>
      </vt:variant>
      <vt:variant>
        <vt:i4>1</vt:i4>
      </vt:variant>
      <vt:variant>
        <vt:lpwstr>bege_bez_rgb_50mm</vt:lpwstr>
      </vt:variant>
      <vt:variant>
        <vt:lpwstr/>
      </vt:variant>
      <vt:variant>
        <vt:i4>2162809</vt:i4>
      </vt:variant>
      <vt:variant>
        <vt:i4>7967</vt:i4>
      </vt:variant>
      <vt:variant>
        <vt:i4>1068</vt:i4>
      </vt:variant>
      <vt:variant>
        <vt:i4>1</vt:i4>
      </vt:variant>
      <vt:variant>
        <vt:lpwstr>BG_LTB_Button1</vt:lpwstr>
      </vt:variant>
      <vt:variant>
        <vt:lpwstr/>
      </vt:variant>
      <vt:variant>
        <vt:i4>2162809</vt:i4>
      </vt:variant>
      <vt:variant>
        <vt:i4>8129</vt:i4>
      </vt:variant>
      <vt:variant>
        <vt:i4>1069</vt:i4>
      </vt:variant>
      <vt:variant>
        <vt:i4>1</vt:i4>
      </vt:variant>
      <vt:variant>
        <vt:lpwstr>BG_LTB_Button1</vt:lpwstr>
      </vt:variant>
      <vt:variant>
        <vt:lpwstr/>
      </vt:variant>
      <vt:variant>
        <vt:i4>2162809</vt:i4>
      </vt:variant>
      <vt:variant>
        <vt:i4>8130</vt:i4>
      </vt:variant>
      <vt:variant>
        <vt:i4>1070</vt:i4>
      </vt:variant>
      <vt:variant>
        <vt:i4>1</vt:i4>
      </vt:variant>
      <vt:variant>
        <vt:lpwstr>BG_LTB_Button1</vt:lpwstr>
      </vt:variant>
      <vt:variant>
        <vt:lpwstr/>
      </vt:variant>
      <vt:variant>
        <vt:i4>2162809</vt:i4>
      </vt:variant>
      <vt:variant>
        <vt:i4>8257</vt:i4>
      </vt:variant>
      <vt:variant>
        <vt:i4>1071</vt:i4>
      </vt:variant>
      <vt:variant>
        <vt:i4>1</vt:i4>
      </vt:variant>
      <vt:variant>
        <vt:lpwstr>BG_LTB_Button1</vt:lpwstr>
      </vt:variant>
      <vt:variant>
        <vt:lpwstr/>
      </vt:variant>
      <vt:variant>
        <vt:i4>2162809</vt:i4>
      </vt:variant>
      <vt:variant>
        <vt:i4>8258</vt:i4>
      </vt:variant>
      <vt:variant>
        <vt:i4>1072</vt:i4>
      </vt:variant>
      <vt:variant>
        <vt:i4>1</vt:i4>
      </vt:variant>
      <vt:variant>
        <vt:lpwstr>BG_LTB_Button1</vt:lpwstr>
      </vt:variant>
      <vt:variant>
        <vt:lpwstr/>
      </vt:variant>
      <vt:variant>
        <vt:i4>2162809</vt:i4>
      </vt:variant>
      <vt:variant>
        <vt:i4>8259</vt:i4>
      </vt:variant>
      <vt:variant>
        <vt:i4>1073</vt:i4>
      </vt:variant>
      <vt:variant>
        <vt:i4>1</vt:i4>
      </vt:variant>
      <vt:variant>
        <vt:lpwstr>BG_LTB_Button1</vt:lpwstr>
      </vt:variant>
      <vt:variant>
        <vt:lpwstr/>
      </vt:variant>
      <vt:variant>
        <vt:i4>5242885</vt:i4>
      </vt:variant>
      <vt:variant>
        <vt:i4>8532</vt:i4>
      </vt:variant>
      <vt:variant>
        <vt:i4>1074</vt:i4>
      </vt:variant>
      <vt:variant>
        <vt:i4>1</vt:i4>
      </vt:variant>
      <vt:variant>
        <vt:lpwstr>bege_bez_rgb_50mm</vt:lpwstr>
      </vt:variant>
      <vt:variant>
        <vt:lpwstr/>
      </vt:variant>
      <vt:variant>
        <vt:i4>2162809</vt:i4>
      </vt:variant>
      <vt:variant>
        <vt:i4>8583</vt:i4>
      </vt:variant>
      <vt:variant>
        <vt:i4>1075</vt:i4>
      </vt:variant>
      <vt:variant>
        <vt:i4>1</vt:i4>
      </vt:variant>
      <vt:variant>
        <vt:lpwstr>BG_LTB_Button1</vt:lpwstr>
      </vt:variant>
      <vt:variant>
        <vt:lpwstr/>
      </vt:variant>
      <vt:variant>
        <vt:i4>5242885</vt:i4>
      </vt:variant>
      <vt:variant>
        <vt:i4>8818</vt:i4>
      </vt:variant>
      <vt:variant>
        <vt:i4>1076</vt:i4>
      </vt:variant>
      <vt:variant>
        <vt:i4>1</vt:i4>
      </vt:variant>
      <vt:variant>
        <vt:lpwstr>bege_bez_rgb_50mm</vt:lpwstr>
      </vt:variant>
      <vt:variant>
        <vt:lpwstr/>
      </vt:variant>
      <vt:variant>
        <vt:i4>2162809</vt:i4>
      </vt:variant>
      <vt:variant>
        <vt:i4>8873</vt:i4>
      </vt:variant>
      <vt:variant>
        <vt:i4>1077</vt:i4>
      </vt:variant>
      <vt:variant>
        <vt:i4>1</vt:i4>
      </vt:variant>
      <vt:variant>
        <vt:lpwstr>BG_LTB_Button1</vt:lpwstr>
      </vt:variant>
      <vt:variant>
        <vt:lpwstr/>
      </vt:variant>
      <vt:variant>
        <vt:i4>2162809</vt:i4>
      </vt:variant>
      <vt:variant>
        <vt:i4>9021</vt:i4>
      </vt:variant>
      <vt:variant>
        <vt:i4>1078</vt:i4>
      </vt:variant>
      <vt:variant>
        <vt:i4>1</vt:i4>
      </vt:variant>
      <vt:variant>
        <vt:lpwstr>BG_LTB_Button1</vt:lpwstr>
      </vt:variant>
      <vt:variant>
        <vt:lpwstr/>
      </vt:variant>
      <vt:variant>
        <vt:i4>2162809</vt:i4>
      </vt:variant>
      <vt:variant>
        <vt:i4>9022</vt:i4>
      </vt:variant>
      <vt:variant>
        <vt:i4>1079</vt:i4>
      </vt:variant>
      <vt:variant>
        <vt:i4>1</vt:i4>
      </vt:variant>
      <vt:variant>
        <vt:lpwstr>BG_LTB_Button1</vt:lpwstr>
      </vt:variant>
      <vt:variant>
        <vt:lpwstr/>
      </vt:variant>
      <vt:variant>
        <vt:i4>5242885</vt:i4>
      </vt:variant>
      <vt:variant>
        <vt:i4>9073</vt:i4>
      </vt:variant>
      <vt:variant>
        <vt:i4>1080</vt:i4>
      </vt:variant>
      <vt:variant>
        <vt:i4>1</vt:i4>
      </vt:variant>
      <vt:variant>
        <vt:lpwstr>bege_bez_rgb_50mm</vt:lpwstr>
      </vt:variant>
      <vt:variant>
        <vt:lpwstr/>
      </vt:variant>
      <vt:variant>
        <vt:i4>2162809</vt:i4>
      </vt:variant>
      <vt:variant>
        <vt:i4>9130</vt:i4>
      </vt:variant>
      <vt:variant>
        <vt:i4>1081</vt:i4>
      </vt:variant>
      <vt:variant>
        <vt:i4>1</vt:i4>
      </vt:variant>
      <vt:variant>
        <vt:lpwstr>BG_LTB_Button1</vt:lpwstr>
      </vt:variant>
      <vt:variant>
        <vt:lpwstr/>
      </vt:variant>
      <vt:variant>
        <vt:i4>2162809</vt:i4>
      </vt:variant>
      <vt:variant>
        <vt:i4>9184</vt:i4>
      </vt:variant>
      <vt:variant>
        <vt:i4>1082</vt:i4>
      </vt:variant>
      <vt:variant>
        <vt:i4>1</vt:i4>
      </vt:variant>
      <vt:variant>
        <vt:lpwstr>BG_LTB_Button1</vt:lpwstr>
      </vt:variant>
      <vt:variant>
        <vt:lpwstr/>
      </vt:variant>
      <vt:variant>
        <vt:i4>2162809</vt:i4>
      </vt:variant>
      <vt:variant>
        <vt:i4>9185</vt:i4>
      </vt:variant>
      <vt:variant>
        <vt:i4>1083</vt:i4>
      </vt:variant>
      <vt:variant>
        <vt:i4>1</vt:i4>
      </vt:variant>
      <vt:variant>
        <vt:lpwstr>BG_LTB_Button1</vt:lpwstr>
      </vt:variant>
      <vt:variant>
        <vt:lpwstr/>
      </vt:variant>
      <vt:variant>
        <vt:i4>2162809</vt:i4>
      </vt:variant>
      <vt:variant>
        <vt:i4>9288</vt:i4>
      </vt:variant>
      <vt:variant>
        <vt:i4>1084</vt:i4>
      </vt:variant>
      <vt:variant>
        <vt:i4>1</vt:i4>
      </vt:variant>
      <vt:variant>
        <vt:lpwstr>BG_LTB_Button1</vt:lpwstr>
      </vt:variant>
      <vt:variant>
        <vt:lpwstr/>
      </vt:variant>
      <vt:variant>
        <vt:i4>2162809</vt:i4>
      </vt:variant>
      <vt:variant>
        <vt:i4>9289</vt:i4>
      </vt:variant>
      <vt:variant>
        <vt:i4>1085</vt:i4>
      </vt:variant>
      <vt:variant>
        <vt:i4>1</vt:i4>
      </vt:variant>
      <vt:variant>
        <vt:lpwstr>BG_LTB_Button1</vt:lpwstr>
      </vt:variant>
      <vt:variant>
        <vt:lpwstr/>
      </vt:variant>
      <vt:variant>
        <vt:i4>2162809</vt:i4>
      </vt:variant>
      <vt:variant>
        <vt:i4>9290</vt:i4>
      </vt:variant>
      <vt:variant>
        <vt:i4>1086</vt:i4>
      </vt:variant>
      <vt:variant>
        <vt:i4>1</vt:i4>
      </vt:variant>
      <vt:variant>
        <vt:lpwstr>BG_LTB_Button1</vt:lpwstr>
      </vt:variant>
      <vt:variant>
        <vt:lpwstr/>
      </vt:variant>
      <vt:variant>
        <vt:i4>5242885</vt:i4>
      </vt:variant>
      <vt:variant>
        <vt:i4>9501</vt:i4>
      </vt:variant>
      <vt:variant>
        <vt:i4>1087</vt:i4>
      </vt:variant>
      <vt:variant>
        <vt:i4>1</vt:i4>
      </vt:variant>
      <vt:variant>
        <vt:lpwstr>bege_bez_rgb_50mm</vt:lpwstr>
      </vt:variant>
      <vt:variant>
        <vt:lpwstr/>
      </vt:variant>
      <vt:variant>
        <vt:i4>2162809</vt:i4>
      </vt:variant>
      <vt:variant>
        <vt:i4>9557</vt:i4>
      </vt:variant>
      <vt:variant>
        <vt:i4>1088</vt:i4>
      </vt:variant>
      <vt:variant>
        <vt:i4>1</vt:i4>
      </vt:variant>
      <vt:variant>
        <vt:lpwstr>BG_LTB_Button1</vt:lpwstr>
      </vt:variant>
      <vt:variant>
        <vt:lpwstr/>
      </vt:variant>
      <vt:variant>
        <vt:i4>2162809</vt:i4>
      </vt:variant>
      <vt:variant>
        <vt:i4>9681</vt:i4>
      </vt:variant>
      <vt:variant>
        <vt:i4>1089</vt:i4>
      </vt:variant>
      <vt:variant>
        <vt:i4>1</vt:i4>
      </vt:variant>
      <vt:variant>
        <vt:lpwstr>BG_LTB_Button1</vt:lpwstr>
      </vt:variant>
      <vt:variant>
        <vt:lpwstr/>
      </vt:variant>
      <vt:variant>
        <vt:i4>2162809</vt:i4>
      </vt:variant>
      <vt:variant>
        <vt:i4>9682</vt:i4>
      </vt:variant>
      <vt:variant>
        <vt:i4>1090</vt:i4>
      </vt:variant>
      <vt:variant>
        <vt:i4>1</vt:i4>
      </vt:variant>
      <vt:variant>
        <vt:lpwstr>BG_LTB_Button1</vt:lpwstr>
      </vt:variant>
      <vt:variant>
        <vt:lpwstr/>
      </vt:variant>
      <vt:variant>
        <vt:i4>2162809</vt:i4>
      </vt:variant>
      <vt:variant>
        <vt:i4>9859</vt:i4>
      </vt:variant>
      <vt:variant>
        <vt:i4>1091</vt:i4>
      </vt:variant>
      <vt:variant>
        <vt:i4>1</vt:i4>
      </vt:variant>
      <vt:variant>
        <vt:lpwstr>BG_LTB_Button1</vt:lpwstr>
      </vt:variant>
      <vt:variant>
        <vt:lpwstr/>
      </vt:variant>
      <vt:variant>
        <vt:i4>2162809</vt:i4>
      </vt:variant>
      <vt:variant>
        <vt:i4>9860</vt:i4>
      </vt:variant>
      <vt:variant>
        <vt:i4>1092</vt:i4>
      </vt:variant>
      <vt:variant>
        <vt:i4>1</vt:i4>
      </vt:variant>
      <vt:variant>
        <vt:lpwstr>BG_LTB_Button1</vt:lpwstr>
      </vt:variant>
      <vt:variant>
        <vt:lpwstr/>
      </vt:variant>
      <vt:variant>
        <vt:i4>2162809</vt:i4>
      </vt:variant>
      <vt:variant>
        <vt:i4>9861</vt:i4>
      </vt:variant>
      <vt:variant>
        <vt:i4>1093</vt:i4>
      </vt:variant>
      <vt:variant>
        <vt:i4>1</vt:i4>
      </vt:variant>
      <vt:variant>
        <vt:lpwstr>BG_LTB_Button1</vt:lpwstr>
      </vt:variant>
      <vt:variant>
        <vt:lpwstr/>
      </vt:variant>
      <vt:variant>
        <vt:i4>5242885</vt:i4>
      </vt:variant>
      <vt:variant>
        <vt:i4>9961</vt:i4>
      </vt:variant>
      <vt:variant>
        <vt:i4>1094</vt:i4>
      </vt:variant>
      <vt:variant>
        <vt:i4>1</vt:i4>
      </vt:variant>
      <vt:variant>
        <vt:lpwstr>bege_bez_rgb_50mm</vt:lpwstr>
      </vt:variant>
      <vt:variant>
        <vt:lpwstr/>
      </vt:variant>
      <vt:variant>
        <vt:i4>2162809</vt:i4>
      </vt:variant>
      <vt:variant>
        <vt:i4>10015</vt:i4>
      </vt:variant>
      <vt:variant>
        <vt:i4>1095</vt:i4>
      </vt:variant>
      <vt:variant>
        <vt:i4>1</vt:i4>
      </vt:variant>
      <vt:variant>
        <vt:lpwstr>BG_LTB_Button1</vt:lpwstr>
      </vt:variant>
      <vt:variant>
        <vt:lpwstr/>
      </vt:variant>
      <vt:variant>
        <vt:i4>2162809</vt:i4>
      </vt:variant>
      <vt:variant>
        <vt:i4>10205</vt:i4>
      </vt:variant>
      <vt:variant>
        <vt:i4>1096</vt:i4>
      </vt:variant>
      <vt:variant>
        <vt:i4>1</vt:i4>
      </vt:variant>
      <vt:variant>
        <vt:lpwstr>BG_LTB_Button1</vt:lpwstr>
      </vt:variant>
      <vt:variant>
        <vt:lpwstr/>
      </vt:variant>
      <vt:variant>
        <vt:i4>2162809</vt:i4>
      </vt:variant>
      <vt:variant>
        <vt:i4>10206</vt:i4>
      </vt:variant>
      <vt:variant>
        <vt:i4>1097</vt:i4>
      </vt:variant>
      <vt:variant>
        <vt:i4>1</vt:i4>
      </vt:variant>
      <vt:variant>
        <vt:lpwstr>BG_LTB_Button1</vt:lpwstr>
      </vt:variant>
      <vt:variant>
        <vt:lpwstr/>
      </vt:variant>
      <vt:variant>
        <vt:i4>2162809</vt:i4>
      </vt:variant>
      <vt:variant>
        <vt:i4>10355</vt:i4>
      </vt:variant>
      <vt:variant>
        <vt:i4>1098</vt:i4>
      </vt:variant>
      <vt:variant>
        <vt:i4>1</vt:i4>
      </vt:variant>
      <vt:variant>
        <vt:lpwstr>BG_LTB_Button1</vt:lpwstr>
      </vt:variant>
      <vt:variant>
        <vt:lpwstr/>
      </vt:variant>
      <vt:variant>
        <vt:i4>2162809</vt:i4>
      </vt:variant>
      <vt:variant>
        <vt:i4>10356</vt:i4>
      </vt:variant>
      <vt:variant>
        <vt:i4>1099</vt:i4>
      </vt:variant>
      <vt:variant>
        <vt:i4>1</vt:i4>
      </vt:variant>
      <vt:variant>
        <vt:lpwstr>BG_LTB_Button1</vt:lpwstr>
      </vt:variant>
      <vt:variant>
        <vt:lpwstr/>
      </vt:variant>
      <vt:variant>
        <vt:i4>2162809</vt:i4>
      </vt:variant>
      <vt:variant>
        <vt:i4>10357</vt:i4>
      </vt:variant>
      <vt:variant>
        <vt:i4>1100</vt:i4>
      </vt:variant>
      <vt:variant>
        <vt:i4>1</vt:i4>
      </vt:variant>
      <vt:variant>
        <vt:lpwstr>BG_LTB_Button1</vt:lpwstr>
      </vt:variant>
      <vt:variant>
        <vt:lpwstr/>
      </vt:variant>
      <vt:variant>
        <vt:i4>5242885</vt:i4>
      </vt:variant>
      <vt:variant>
        <vt:i4>11512</vt:i4>
      </vt:variant>
      <vt:variant>
        <vt:i4>1101</vt:i4>
      </vt:variant>
      <vt:variant>
        <vt:i4>1</vt:i4>
      </vt:variant>
      <vt:variant>
        <vt:lpwstr>bege_bez_rgb_50mm</vt:lpwstr>
      </vt:variant>
      <vt:variant>
        <vt:lpwstr/>
      </vt:variant>
      <vt:variant>
        <vt:i4>2162809</vt:i4>
      </vt:variant>
      <vt:variant>
        <vt:i4>11584</vt:i4>
      </vt:variant>
      <vt:variant>
        <vt:i4>1102</vt:i4>
      </vt:variant>
      <vt:variant>
        <vt:i4>1</vt:i4>
      </vt:variant>
      <vt:variant>
        <vt:lpwstr>BG_LTB_Button1</vt:lpwstr>
      </vt:variant>
      <vt:variant>
        <vt:lpwstr/>
      </vt:variant>
      <vt:variant>
        <vt:i4>2162809</vt:i4>
      </vt:variant>
      <vt:variant>
        <vt:i4>11841</vt:i4>
      </vt:variant>
      <vt:variant>
        <vt:i4>1103</vt:i4>
      </vt:variant>
      <vt:variant>
        <vt:i4>1</vt:i4>
      </vt:variant>
      <vt:variant>
        <vt:lpwstr>BG_LTB_Button1</vt:lpwstr>
      </vt:variant>
      <vt:variant>
        <vt:lpwstr/>
      </vt:variant>
      <vt:variant>
        <vt:i4>2162809</vt:i4>
      </vt:variant>
      <vt:variant>
        <vt:i4>11842</vt:i4>
      </vt:variant>
      <vt:variant>
        <vt:i4>1104</vt:i4>
      </vt:variant>
      <vt:variant>
        <vt:i4>1</vt:i4>
      </vt:variant>
      <vt:variant>
        <vt:lpwstr>BG_LTB_Button1</vt:lpwstr>
      </vt:variant>
      <vt:variant>
        <vt:lpwstr/>
      </vt:variant>
      <vt:variant>
        <vt:i4>2162809</vt:i4>
      </vt:variant>
      <vt:variant>
        <vt:i4>11947</vt:i4>
      </vt:variant>
      <vt:variant>
        <vt:i4>1105</vt:i4>
      </vt:variant>
      <vt:variant>
        <vt:i4>1</vt:i4>
      </vt:variant>
      <vt:variant>
        <vt:lpwstr>BG_LTB_Button1</vt:lpwstr>
      </vt:variant>
      <vt:variant>
        <vt:lpwstr/>
      </vt:variant>
      <vt:variant>
        <vt:i4>2162809</vt:i4>
      </vt:variant>
      <vt:variant>
        <vt:i4>11948</vt:i4>
      </vt:variant>
      <vt:variant>
        <vt:i4>1106</vt:i4>
      </vt:variant>
      <vt:variant>
        <vt:i4>1</vt:i4>
      </vt:variant>
      <vt:variant>
        <vt:lpwstr>BG_LTB_Button1</vt:lpwstr>
      </vt:variant>
      <vt:variant>
        <vt:lpwstr/>
      </vt:variant>
      <vt:variant>
        <vt:i4>2162809</vt:i4>
      </vt:variant>
      <vt:variant>
        <vt:i4>11949</vt:i4>
      </vt:variant>
      <vt:variant>
        <vt:i4>1107</vt:i4>
      </vt:variant>
      <vt:variant>
        <vt:i4>1</vt:i4>
      </vt:variant>
      <vt:variant>
        <vt:lpwstr>BG_LTB_Button1</vt:lpwstr>
      </vt:variant>
      <vt:variant>
        <vt:lpwstr/>
      </vt:variant>
      <vt:variant>
        <vt:i4>5242885</vt:i4>
      </vt:variant>
      <vt:variant>
        <vt:i4>12006</vt:i4>
      </vt:variant>
      <vt:variant>
        <vt:i4>1108</vt:i4>
      </vt:variant>
      <vt:variant>
        <vt:i4>1</vt:i4>
      </vt:variant>
      <vt:variant>
        <vt:lpwstr>bege_bez_rgb_50mm</vt:lpwstr>
      </vt:variant>
      <vt:variant>
        <vt:lpwstr/>
      </vt:variant>
      <vt:variant>
        <vt:i4>2162809</vt:i4>
      </vt:variant>
      <vt:variant>
        <vt:i4>12058</vt:i4>
      </vt:variant>
      <vt:variant>
        <vt:i4>1109</vt:i4>
      </vt:variant>
      <vt:variant>
        <vt:i4>1</vt:i4>
      </vt:variant>
      <vt:variant>
        <vt:lpwstr>BG_LTB_Button1</vt:lpwstr>
      </vt:variant>
      <vt:variant>
        <vt:lpwstr/>
      </vt:variant>
      <vt:variant>
        <vt:i4>2162809</vt:i4>
      </vt:variant>
      <vt:variant>
        <vt:i4>12211</vt:i4>
      </vt:variant>
      <vt:variant>
        <vt:i4>1110</vt:i4>
      </vt:variant>
      <vt:variant>
        <vt:i4>1</vt:i4>
      </vt:variant>
      <vt:variant>
        <vt:lpwstr>BG_LTB_Button1</vt:lpwstr>
      </vt:variant>
      <vt:variant>
        <vt:lpwstr/>
      </vt:variant>
      <vt:variant>
        <vt:i4>2162809</vt:i4>
      </vt:variant>
      <vt:variant>
        <vt:i4>12212</vt:i4>
      </vt:variant>
      <vt:variant>
        <vt:i4>1111</vt:i4>
      </vt:variant>
      <vt:variant>
        <vt:i4>1</vt:i4>
      </vt:variant>
      <vt:variant>
        <vt:lpwstr>BG_LTB_Button1</vt:lpwstr>
      </vt:variant>
      <vt:variant>
        <vt:lpwstr/>
      </vt:variant>
      <vt:variant>
        <vt:i4>2162809</vt:i4>
      </vt:variant>
      <vt:variant>
        <vt:i4>12342</vt:i4>
      </vt:variant>
      <vt:variant>
        <vt:i4>1112</vt:i4>
      </vt:variant>
      <vt:variant>
        <vt:i4>1</vt:i4>
      </vt:variant>
      <vt:variant>
        <vt:lpwstr>BG_LTB_Button1</vt:lpwstr>
      </vt:variant>
      <vt:variant>
        <vt:lpwstr/>
      </vt:variant>
      <vt:variant>
        <vt:i4>2162809</vt:i4>
      </vt:variant>
      <vt:variant>
        <vt:i4>12343</vt:i4>
      </vt:variant>
      <vt:variant>
        <vt:i4>1113</vt:i4>
      </vt:variant>
      <vt:variant>
        <vt:i4>1</vt:i4>
      </vt:variant>
      <vt:variant>
        <vt:lpwstr>BG_LTB_Button1</vt:lpwstr>
      </vt:variant>
      <vt:variant>
        <vt:lpwstr/>
      </vt:variant>
      <vt:variant>
        <vt:i4>2162809</vt:i4>
      </vt:variant>
      <vt:variant>
        <vt:i4>12344</vt:i4>
      </vt:variant>
      <vt:variant>
        <vt:i4>1114</vt:i4>
      </vt:variant>
      <vt:variant>
        <vt:i4>1</vt:i4>
      </vt:variant>
      <vt:variant>
        <vt:lpwstr>BG_LTB_Button1</vt:lpwstr>
      </vt:variant>
      <vt:variant>
        <vt:lpwstr/>
      </vt:variant>
      <vt:variant>
        <vt:i4>5242885</vt:i4>
      </vt:variant>
      <vt:variant>
        <vt:i4>12676</vt:i4>
      </vt:variant>
      <vt:variant>
        <vt:i4>1115</vt:i4>
      </vt:variant>
      <vt:variant>
        <vt:i4>1</vt:i4>
      </vt:variant>
      <vt:variant>
        <vt:lpwstr>bege_bez_rgb_50mm</vt:lpwstr>
      </vt:variant>
      <vt:variant>
        <vt:lpwstr/>
      </vt:variant>
      <vt:variant>
        <vt:i4>2162809</vt:i4>
      </vt:variant>
      <vt:variant>
        <vt:i4>12735</vt:i4>
      </vt:variant>
      <vt:variant>
        <vt:i4>1116</vt:i4>
      </vt:variant>
      <vt:variant>
        <vt:i4>1</vt:i4>
      </vt:variant>
      <vt:variant>
        <vt:lpwstr>BG_LTB_Button1</vt:lpwstr>
      </vt:variant>
      <vt:variant>
        <vt:lpwstr/>
      </vt:variant>
      <vt:variant>
        <vt:i4>2162809</vt:i4>
      </vt:variant>
      <vt:variant>
        <vt:i4>12868</vt:i4>
      </vt:variant>
      <vt:variant>
        <vt:i4>1117</vt:i4>
      </vt:variant>
      <vt:variant>
        <vt:i4>1</vt:i4>
      </vt:variant>
      <vt:variant>
        <vt:lpwstr>BG_LTB_Button1</vt:lpwstr>
      </vt:variant>
      <vt:variant>
        <vt:lpwstr/>
      </vt:variant>
      <vt:variant>
        <vt:i4>2162809</vt:i4>
      </vt:variant>
      <vt:variant>
        <vt:i4>12869</vt:i4>
      </vt:variant>
      <vt:variant>
        <vt:i4>1118</vt:i4>
      </vt:variant>
      <vt:variant>
        <vt:i4>1</vt:i4>
      </vt:variant>
      <vt:variant>
        <vt:lpwstr>BG_LTB_Button1</vt:lpwstr>
      </vt:variant>
      <vt:variant>
        <vt:lpwstr/>
      </vt:variant>
      <vt:variant>
        <vt:i4>2162809</vt:i4>
      </vt:variant>
      <vt:variant>
        <vt:i4>13039</vt:i4>
      </vt:variant>
      <vt:variant>
        <vt:i4>1119</vt:i4>
      </vt:variant>
      <vt:variant>
        <vt:i4>1</vt:i4>
      </vt:variant>
      <vt:variant>
        <vt:lpwstr>BG_LTB_Button1</vt:lpwstr>
      </vt:variant>
      <vt:variant>
        <vt:lpwstr/>
      </vt:variant>
      <vt:variant>
        <vt:i4>2162809</vt:i4>
      </vt:variant>
      <vt:variant>
        <vt:i4>13040</vt:i4>
      </vt:variant>
      <vt:variant>
        <vt:i4>1120</vt:i4>
      </vt:variant>
      <vt:variant>
        <vt:i4>1</vt:i4>
      </vt:variant>
      <vt:variant>
        <vt:lpwstr>BG_LTB_Button1</vt:lpwstr>
      </vt:variant>
      <vt:variant>
        <vt:lpwstr/>
      </vt:variant>
      <vt:variant>
        <vt:i4>2162809</vt:i4>
      </vt:variant>
      <vt:variant>
        <vt:i4>13041</vt:i4>
      </vt:variant>
      <vt:variant>
        <vt:i4>1121</vt:i4>
      </vt:variant>
      <vt:variant>
        <vt:i4>1</vt:i4>
      </vt:variant>
      <vt:variant>
        <vt:lpwstr>BG_LTB_Button1</vt:lpwstr>
      </vt:variant>
      <vt:variant>
        <vt:lpwstr/>
      </vt:variant>
      <vt:variant>
        <vt:i4>5242885</vt:i4>
      </vt:variant>
      <vt:variant>
        <vt:i4>-1</vt:i4>
      </vt:variant>
      <vt:variant>
        <vt:i4>1026</vt:i4>
      </vt:variant>
      <vt:variant>
        <vt:i4>1</vt:i4>
      </vt:variant>
      <vt:variant>
        <vt:lpwstr>bege_bez_rgb_50mm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Themen:</dc:title>
  <dc:subject/>
  <dc:creator>Carlo</dc:creator>
  <cp:keywords/>
  <cp:lastModifiedBy>Reto Pfirter</cp:lastModifiedBy>
  <cp:revision>2</cp:revision>
  <cp:lastPrinted>2015-03-01T19:23:00Z</cp:lastPrinted>
  <dcterms:created xsi:type="dcterms:W3CDTF">2020-04-26T19:55:00Z</dcterms:created>
  <dcterms:modified xsi:type="dcterms:W3CDTF">2020-04-26T19:55:00Z</dcterms:modified>
</cp:coreProperties>
</file>